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657E5" w14:textId="456B65A1" w:rsidR="005A6064" w:rsidRPr="008204D5" w:rsidRDefault="008204D5" w:rsidP="008204D5">
      <w:pPr>
        <w:pStyle w:val="Titre1"/>
      </w:pPr>
      <w:bookmarkStart w:id="0" w:name="_Toc379356813"/>
      <w:bookmarkStart w:id="1" w:name="_Toc479149752"/>
      <w:r w:rsidRPr="008204D5">
        <w:t xml:space="preserve">RC – </w:t>
      </w:r>
      <w:r w:rsidR="005A6064" w:rsidRPr="008204D5">
        <w:t xml:space="preserve">Annexe </w:t>
      </w:r>
      <w:r w:rsidR="00AA3FF4" w:rsidRPr="008204D5">
        <w:t xml:space="preserve"> </w:t>
      </w:r>
      <w:r w:rsidR="00AC703C">
        <w:t>5</w:t>
      </w:r>
      <w:r w:rsidRPr="008204D5">
        <w:t xml:space="preserve"> </w:t>
      </w:r>
      <w:r w:rsidR="005A6064" w:rsidRPr="008204D5">
        <w:t xml:space="preserve">– Attestation de presence a la </w:t>
      </w:r>
      <w:r w:rsidR="005A6064" w:rsidRPr="002A36CB">
        <w:rPr>
          <w:u w:val="single"/>
        </w:rPr>
        <w:t>visite obligatoire</w:t>
      </w:r>
      <w:bookmarkEnd w:id="0"/>
      <w:bookmarkEnd w:id="1"/>
    </w:p>
    <w:p w14:paraId="41D6DAB6" w14:textId="77777777" w:rsidR="005F1924" w:rsidRPr="005F1924" w:rsidRDefault="005F1924" w:rsidP="005F192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1"/>
      </w:tblGrid>
      <w:tr w:rsidR="00455FD1" w:rsidRPr="002F6365" w14:paraId="638C1AFA" w14:textId="77777777" w:rsidTr="005D115C">
        <w:tc>
          <w:tcPr>
            <w:tcW w:w="9147" w:type="dxa"/>
          </w:tcPr>
          <w:p w14:paraId="6A914EE2" w14:textId="77777777" w:rsidR="00455FD1" w:rsidRPr="002F6365" w:rsidRDefault="00652EAD" w:rsidP="00A454AC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CHU DE BREST</w:t>
            </w:r>
          </w:p>
        </w:tc>
      </w:tr>
      <w:tr w:rsidR="005F1924" w:rsidRPr="002F6365" w14:paraId="0F3A09CF" w14:textId="77777777">
        <w:tc>
          <w:tcPr>
            <w:tcW w:w="9147" w:type="dxa"/>
          </w:tcPr>
          <w:p w14:paraId="10F3D1B9" w14:textId="77777777" w:rsidR="005F1924" w:rsidRPr="00655321" w:rsidRDefault="005F1924" w:rsidP="005F1924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sz w:val="14"/>
                <w:szCs w:val="20"/>
              </w:rPr>
            </w:pPr>
          </w:p>
          <w:p w14:paraId="74C16512" w14:textId="77777777" w:rsidR="005F1924" w:rsidRPr="00655321" w:rsidRDefault="005F1924" w:rsidP="005F1924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sz w:val="18"/>
                <w:szCs w:val="20"/>
              </w:rPr>
            </w:pPr>
            <w:r w:rsidRPr="00655321">
              <w:rPr>
                <w:rFonts w:cs="Tahoma"/>
                <w:b/>
                <w:sz w:val="18"/>
                <w:szCs w:val="20"/>
              </w:rPr>
              <w:t xml:space="preserve">FICHE PERMETTANT </w:t>
            </w:r>
            <w:r>
              <w:rPr>
                <w:rFonts w:cs="Tahoma"/>
                <w:b/>
                <w:sz w:val="18"/>
                <w:szCs w:val="20"/>
              </w:rPr>
              <w:t xml:space="preserve">D’ATTESTER LA PRESENCE A LA </w:t>
            </w:r>
            <w:r w:rsidRPr="002A36CB">
              <w:rPr>
                <w:rFonts w:cs="Tahoma"/>
                <w:b/>
                <w:sz w:val="18"/>
                <w:szCs w:val="20"/>
                <w:u w:val="single"/>
              </w:rPr>
              <w:t>VISITE OBLIGATOIRE</w:t>
            </w:r>
          </w:p>
          <w:p w14:paraId="3A4F4C97" w14:textId="77777777" w:rsidR="005F1924" w:rsidRPr="00655321" w:rsidRDefault="005F1924" w:rsidP="005F1924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sz w:val="14"/>
                <w:szCs w:val="14"/>
              </w:rPr>
            </w:pPr>
          </w:p>
        </w:tc>
      </w:tr>
    </w:tbl>
    <w:p w14:paraId="40971295" w14:textId="77777777" w:rsidR="00455FD1" w:rsidRPr="006F16AC" w:rsidRDefault="00455FD1" w:rsidP="00007A83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</w:p>
    <w:p w14:paraId="597ADA33" w14:textId="74043328" w:rsidR="0098167B" w:rsidRPr="0098167B" w:rsidRDefault="0098167B" w:rsidP="0098167B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  <w:r w:rsidRPr="0098167B">
        <w:rPr>
          <w:rFonts w:cs="Tahoma"/>
          <w:b/>
          <w:sz w:val="24"/>
          <w:szCs w:val="20"/>
        </w:rPr>
        <w:t>Consultation n°</w:t>
      </w:r>
      <w:r w:rsidR="00C81A07">
        <w:rPr>
          <w:rFonts w:cs="Tahoma"/>
          <w:b/>
          <w:sz w:val="24"/>
          <w:szCs w:val="20"/>
        </w:rPr>
        <w:t>202</w:t>
      </w:r>
      <w:r w:rsidR="00CB70C8">
        <w:rPr>
          <w:rFonts w:cs="Tahoma"/>
          <w:b/>
          <w:sz w:val="24"/>
          <w:szCs w:val="20"/>
        </w:rPr>
        <w:t>5</w:t>
      </w:r>
      <w:r w:rsidR="00C81A07">
        <w:rPr>
          <w:rFonts w:cs="Tahoma"/>
          <w:b/>
          <w:sz w:val="24"/>
          <w:szCs w:val="20"/>
        </w:rPr>
        <w:t>DTA0</w:t>
      </w:r>
      <w:r w:rsidR="00AC703C">
        <w:rPr>
          <w:rFonts w:cs="Tahoma"/>
          <w:b/>
          <w:sz w:val="24"/>
          <w:szCs w:val="20"/>
        </w:rPr>
        <w:t>12</w:t>
      </w:r>
      <w:r w:rsidR="000E1FDA">
        <w:rPr>
          <w:rFonts w:cs="Tahoma"/>
          <w:b/>
          <w:sz w:val="24"/>
          <w:szCs w:val="20"/>
        </w:rPr>
        <w:t>9</w:t>
      </w:r>
    </w:p>
    <w:p w14:paraId="5911C08D" w14:textId="42D11898" w:rsidR="0070516A" w:rsidRPr="0070516A" w:rsidRDefault="0070516A" w:rsidP="0070516A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  <w:r w:rsidRPr="0070516A">
        <w:rPr>
          <w:rFonts w:cs="Tahoma"/>
          <w:b/>
          <w:sz w:val="24"/>
          <w:szCs w:val="20"/>
        </w:rPr>
        <w:t xml:space="preserve">CHU DE BREST </w:t>
      </w:r>
      <w:r w:rsidR="00C81A07">
        <w:rPr>
          <w:rFonts w:cs="Tahoma"/>
          <w:b/>
          <w:sz w:val="24"/>
          <w:szCs w:val="20"/>
        </w:rPr>
        <w:t xml:space="preserve">– </w:t>
      </w:r>
      <w:r w:rsidR="000E1FDA">
        <w:rPr>
          <w:rFonts w:cs="Tahoma"/>
          <w:b/>
          <w:sz w:val="24"/>
          <w:szCs w:val="20"/>
        </w:rPr>
        <w:t xml:space="preserve">CTT BOHARS </w:t>
      </w:r>
    </w:p>
    <w:p w14:paraId="399066D2" w14:textId="668EC3EE" w:rsidR="00BA3322" w:rsidRDefault="000E1FDA" w:rsidP="00DE7173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  <w:r>
        <w:rPr>
          <w:rFonts w:cs="Tahoma"/>
          <w:b/>
          <w:sz w:val="24"/>
          <w:szCs w:val="20"/>
        </w:rPr>
        <w:t xml:space="preserve">MOE – Renouvellement de la chaufferie du Centre de Traitement Textile du CHU de Brest </w:t>
      </w:r>
    </w:p>
    <w:p w14:paraId="29A166B9" w14:textId="77777777" w:rsidR="00DE7173" w:rsidRPr="00DE7173" w:rsidRDefault="00DE7173" w:rsidP="00DE7173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1"/>
      </w:tblGrid>
      <w:tr w:rsidR="0032496B" w:rsidRPr="0032496B" w14:paraId="62B05960" w14:textId="77777777">
        <w:tc>
          <w:tcPr>
            <w:tcW w:w="9071" w:type="dxa"/>
          </w:tcPr>
          <w:p w14:paraId="732CC93B" w14:textId="77777777" w:rsidR="0032496B" w:rsidRPr="0032496B" w:rsidRDefault="0032496B" w:rsidP="0032496B">
            <w:pPr>
              <w:jc w:val="center"/>
              <w:rPr>
                <w:rFonts w:cs="Tahoma"/>
                <w:b/>
                <w:sz w:val="22"/>
              </w:rPr>
            </w:pPr>
            <w:r w:rsidRPr="0032496B">
              <w:rPr>
                <w:rFonts w:cs="Tahoma"/>
                <w:b/>
                <w:sz w:val="22"/>
              </w:rPr>
              <w:t>VISITE OBLIGATOIRE</w:t>
            </w:r>
          </w:p>
          <w:p w14:paraId="1830D525" w14:textId="77777777" w:rsidR="0032496B" w:rsidRPr="0032496B" w:rsidRDefault="0032496B" w:rsidP="006F7F88">
            <w:pPr>
              <w:rPr>
                <w:rFonts w:cs="Tahoma"/>
                <w:b/>
                <w:sz w:val="22"/>
              </w:rPr>
            </w:pPr>
          </w:p>
          <w:p w14:paraId="246DB7E5" w14:textId="77777777" w:rsidR="0070516A" w:rsidRDefault="0070516A" w:rsidP="0070516A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 w:rsidRPr="00AA3651">
              <w:rPr>
                <w:rFonts w:ascii="Tahoma" w:hAnsi="Tahoma" w:cs="Tahoma"/>
                <w:sz w:val="20"/>
              </w:rPr>
              <w:t xml:space="preserve">Afin de pouvoir répondre à cette consultation en </w:t>
            </w:r>
            <w:r>
              <w:rPr>
                <w:rFonts w:ascii="Tahoma" w:hAnsi="Tahoma" w:cs="Tahoma"/>
                <w:sz w:val="20"/>
              </w:rPr>
              <w:t xml:space="preserve">toute connaissance de cause, les candidats doivent </w:t>
            </w:r>
            <w:r w:rsidRPr="001E0B9E">
              <w:rPr>
                <w:rFonts w:ascii="Tahoma" w:hAnsi="Tahoma" w:cs="Tahoma"/>
                <w:b/>
                <w:sz w:val="20"/>
              </w:rPr>
              <w:t>OBLIGATOIREMENT</w:t>
            </w:r>
            <w:r w:rsidRPr="00AA3651">
              <w:rPr>
                <w:rFonts w:ascii="Tahoma" w:hAnsi="Tahoma" w:cs="Tahoma"/>
                <w:sz w:val="20"/>
              </w:rPr>
              <w:t xml:space="preserve"> effectuer une visite, en présence d’un </w:t>
            </w:r>
            <w:r>
              <w:rPr>
                <w:rFonts w:ascii="Tahoma" w:hAnsi="Tahoma" w:cs="Tahoma"/>
                <w:sz w:val="20"/>
              </w:rPr>
              <w:t xml:space="preserve">représentant </w:t>
            </w:r>
            <w:r w:rsidRPr="00AA3651">
              <w:rPr>
                <w:rFonts w:ascii="Tahoma" w:hAnsi="Tahoma" w:cs="Tahoma"/>
                <w:sz w:val="20"/>
              </w:rPr>
              <w:t xml:space="preserve">du </w:t>
            </w:r>
            <w:r>
              <w:rPr>
                <w:rFonts w:ascii="Tahoma" w:hAnsi="Tahoma" w:cs="Tahoma"/>
                <w:sz w:val="20"/>
              </w:rPr>
              <w:t xml:space="preserve">CHU de Brest et/ou de la Maîtrise d’œuvre. </w:t>
            </w:r>
          </w:p>
          <w:p w14:paraId="2034A2A9" w14:textId="77777777" w:rsidR="0070516A" w:rsidRDefault="0070516A" w:rsidP="0070516A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</w:p>
          <w:p w14:paraId="6F56732D" w14:textId="61D27593" w:rsidR="00814A92" w:rsidRPr="004C7961" w:rsidRDefault="00814A92" w:rsidP="00814A92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 w:rsidRPr="004C7961">
              <w:rPr>
                <w:rFonts w:ascii="Tahoma" w:hAnsi="Tahoma" w:cs="Tahoma"/>
                <w:sz w:val="20"/>
              </w:rPr>
              <w:t>Les visites auront lieu comme suit et le prestataire devra prévenir au préalable de sa venue auprès de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0E1FDA">
              <w:rPr>
                <w:rFonts w:ascii="Tahoma" w:hAnsi="Tahoma" w:cs="Tahoma"/>
                <w:sz w:val="20"/>
              </w:rPr>
              <w:t>Thibault LE CORRE</w:t>
            </w:r>
            <w:r w:rsidRPr="004C7961">
              <w:rPr>
                <w:rFonts w:ascii="Tahoma" w:hAnsi="Tahoma" w:cs="Tahoma"/>
                <w:sz w:val="20"/>
              </w:rPr>
              <w:t xml:space="preserve"> </w:t>
            </w:r>
            <w:r w:rsidR="000E1FDA">
              <w:rPr>
                <w:rFonts w:ascii="Tahoma" w:hAnsi="Tahoma" w:cs="Tahoma"/>
                <w:sz w:val="20"/>
              </w:rPr>
              <w:t xml:space="preserve">- </w:t>
            </w:r>
            <w:r w:rsidRPr="004C7961">
              <w:rPr>
                <w:rFonts w:ascii="Tahoma" w:hAnsi="Tahoma" w:cs="Tahoma"/>
                <w:sz w:val="20"/>
              </w:rPr>
              <w:t>06.</w:t>
            </w:r>
            <w:r w:rsidR="000E1FDA">
              <w:rPr>
                <w:rFonts w:ascii="Tahoma" w:hAnsi="Tahoma" w:cs="Tahoma"/>
                <w:sz w:val="20"/>
              </w:rPr>
              <w:t xml:space="preserve">49.11.10.73 et Melaine PINEL – 06.24.43.22.81 </w:t>
            </w:r>
          </w:p>
          <w:p w14:paraId="628D79EF" w14:textId="77777777" w:rsidR="00814A92" w:rsidRPr="004C7961" w:rsidRDefault="00814A92" w:rsidP="00814A92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</w:p>
          <w:p w14:paraId="688BB7F0" w14:textId="5F473B87" w:rsidR="00814A92" w:rsidRPr="00E00C3F" w:rsidRDefault="00E00C3F" w:rsidP="00814A92">
            <w:pPr>
              <w:pStyle w:val="CORPSTEXTE"/>
              <w:numPr>
                <w:ilvl w:val="0"/>
                <w:numId w:val="6"/>
              </w:numPr>
              <w:rPr>
                <w:rFonts w:ascii="Tahoma" w:hAnsi="Tahoma" w:cs="Tahoma"/>
                <w:b/>
                <w:sz w:val="20"/>
              </w:rPr>
            </w:pPr>
            <w:r w:rsidRPr="00E00C3F">
              <w:rPr>
                <w:rFonts w:ascii="Tahoma" w:hAnsi="Tahoma" w:cs="Tahoma"/>
                <w:b/>
                <w:sz w:val="20"/>
              </w:rPr>
              <w:t>Mercredi 29 octobre 2025 à 10h00</w:t>
            </w:r>
          </w:p>
          <w:p w14:paraId="531C6487" w14:textId="7ECA48D1" w:rsidR="00814A92" w:rsidRPr="00E00C3F" w:rsidRDefault="00E00C3F" w:rsidP="00814A92">
            <w:pPr>
              <w:pStyle w:val="CORPSTEXTE"/>
              <w:numPr>
                <w:ilvl w:val="0"/>
                <w:numId w:val="6"/>
              </w:numPr>
              <w:rPr>
                <w:rFonts w:ascii="Tahoma" w:hAnsi="Tahoma" w:cs="Tahoma"/>
                <w:b/>
                <w:sz w:val="20"/>
              </w:rPr>
            </w:pPr>
            <w:r w:rsidRPr="00E00C3F">
              <w:rPr>
                <w:rFonts w:ascii="Tahoma" w:hAnsi="Tahoma" w:cs="Tahoma"/>
                <w:b/>
                <w:sz w:val="20"/>
              </w:rPr>
              <w:t>Mardi 4 novembre 2025 à 14h00</w:t>
            </w:r>
          </w:p>
          <w:p w14:paraId="74D7379F" w14:textId="77777777" w:rsidR="0070516A" w:rsidRPr="000A12F8" w:rsidRDefault="0070516A" w:rsidP="0070516A">
            <w:pPr>
              <w:pStyle w:val="Paragraphedeliste"/>
              <w:rPr>
                <w:rFonts w:cs="Tahoma"/>
              </w:rPr>
            </w:pPr>
          </w:p>
          <w:p w14:paraId="7F7DC79E" w14:textId="77777777" w:rsidR="0070516A" w:rsidRDefault="0070516A" w:rsidP="0070516A">
            <w:pPr>
              <w:rPr>
                <w:rFonts w:cs="Tahoma"/>
              </w:rPr>
            </w:pPr>
            <w:r>
              <w:rPr>
                <w:rFonts w:cs="Tahoma"/>
              </w:rPr>
              <w:t>Le lieu de rendez-vous est le suivant :</w:t>
            </w:r>
          </w:p>
          <w:p w14:paraId="3EAFEF48" w14:textId="51C9153A" w:rsidR="00C81A07" w:rsidRDefault="000E1FDA" w:rsidP="00C81A07">
            <w:pPr>
              <w:tabs>
                <w:tab w:val="left" w:pos="-709"/>
              </w:tabs>
              <w:ind w:left="709"/>
              <w:jc w:val="left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Centre de Traitement Textile (CTT)</w:t>
            </w:r>
          </w:p>
          <w:p w14:paraId="2A402BC3" w14:textId="4B80BDDC" w:rsidR="000E1FDA" w:rsidRPr="000E1FDA" w:rsidRDefault="000E1FDA" w:rsidP="00C81A07">
            <w:pPr>
              <w:tabs>
                <w:tab w:val="left" w:pos="-709"/>
              </w:tabs>
              <w:ind w:left="709"/>
              <w:jc w:val="left"/>
              <w:rPr>
                <w:rFonts w:cs="Tahoma"/>
                <w:szCs w:val="20"/>
              </w:rPr>
            </w:pPr>
            <w:r w:rsidRPr="000E1FDA">
              <w:rPr>
                <w:rFonts w:cs="Tahoma"/>
                <w:szCs w:val="20"/>
              </w:rPr>
              <w:t xml:space="preserve">Route de Ploudalmézeau </w:t>
            </w:r>
            <w:bookmarkStart w:id="2" w:name="_GoBack"/>
            <w:bookmarkEnd w:id="2"/>
          </w:p>
          <w:p w14:paraId="17DA1F7C" w14:textId="22A29D91" w:rsidR="000E1FDA" w:rsidRPr="000E1FDA" w:rsidRDefault="000E1FDA" w:rsidP="000E1FDA">
            <w:pPr>
              <w:tabs>
                <w:tab w:val="left" w:pos="-709"/>
              </w:tabs>
              <w:ind w:left="709"/>
              <w:jc w:val="left"/>
              <w:rPr>
                <w:rFonts w:cs="Tahoma"/>
                <w:szCs w:val="20"/>
              </w:rPr>
            </w:pPr>
            <w:r w:rsidRPr="000E1FDA">
              <w:rPr>
                <w:rFonts w:cs="Tahoma"/>
                <w:szCs w:val="20"/>
              </w:rPr>
              <w:t xml:space="preserve">29820 BOHARS </w:t>
            </w:r>
          </w:p>
          <w:p w14:paraId="7E7B7E7C" w14:textId="77777777" w:rsidR="00BF2844" w:rsidRPr="0032496B" w:rsidRDefault="00BF2844" w:rsidP="00852AEB">
            <w:pPr>
              <w:pStyle w:val="CORPSTEXTE"/>
              <w:ind w:left="0"/>
              <w:rPr>
                <w:rFonts w:cs="Tahoma"/>
                <w:b/>
                <w:sz w:val="22"/>
              </w:rPr>
            </w:pPr>
          </w:p>
        </w:tc>
      </w:tr>
    </w:tbl>
    <w:p w14:paraId="22619B4F" w14:textId="77777777" w:rsidR="0032496B" w:rsidRDefault="0032496B" w:rsidP="006F7F88">
      <w:pPr>
        <w:rPr>
          <w:rFonts w:cs="Tahoma"/>
          <w:b/>
          <w:sz w:val="24"/>
        </w:rPr>
      </w:pPr>
    </w:p>
    <w:p w14:paraId="158FDA9A" w14:textId="77777777" w:rsidR="005A6064" w:rsidRDefault="00CE3A48" w:rsidP="005A6064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NOM </w:t>
      </w:r>
      <w:r w:rsidR="008D0172">
        <w:rPr>
          <w:rFonts w:cs="Tahoma"/>
          <w:szCs w:val="20"/>
        </w:rPr>
        <w:t xml:space="preserve">DU REPRESENTANT DU </w:t>
      </w:r>
      <w:r w:rsidR="0098167B">
        <w:rPr>
          <w:rFonts w:cs="Tahoma"/>
          <w:szCs w:val="20"/>
        </w:rPr>
        <w:t xml:space="preserve">CHU DE BREST </w:t>
      </w:r>
      <w:r w:rsidR="00652EAD">
        <w:rPr>
          <w:rFonts w:cs="Tahoma"/>
          <w:szCs w:val="20"/>
        </w:rPr>
        <w:t xml:space="preserve">: </w:t>
      </w:r>
      <w:r w:rsidR="00DC4016">
        <w:rPr>
          <w:rFonts w:cs="Tahoma"/>
          <w:szCs w:val="20"/>
        </w:rPr>
        <w:t>………….</w:t>
      </w:r>
      <w:r w:rsidR="00652EAD">
        <w:rPr>
          <w:rFonts w:cs="Tahoma"/>
          <w:szCs w:val="20"/>
        </w:rPr>
        <w:t>………………………………………………</w:t>
      </w:r>
    </w:p>
    <w:p w14:paraId="4AC20290" w14:textId="77777777" w:rsidR="005A6064" w:rsidRDefault="005A6064" w:rsidP="005A6064">
      <w:pPr>
        <w:jc w:val="left"/>
        <w:rPr>
          <w:rFonts w:cs="Tahoma"/>
          <w:szCs w:val="20"/>
        </w:rPr>
      </w:pPr>
    </w:p>
    <w:p w14:paraId="0FE92622" w14:textId="77777777" w:rsidR="0032496B" w:rsidRDefault="005A6064" w:rsidP="005A6064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NOM </w:t>
      </w:r>
      <w:r w:rsidR="008D0172">
        <w:rPr>
          <w:rFonts w:cs="Tahoma"/>
          <w:szCs w:val="20"/>
        </w:rPr>
        <w:t>DE L’</w:t>
      </w:r>
      <w:r>
        <w:rPr>
          <w:rFonts w:cs="Tahoma"/>
          <w:szCs w:val="20"/>
        </w:rPr>
        <w:t xml:space="preserve">ENTREPRISE : </w:t>
      </w:r>
      <w:r w:rsidR="00DC4016">
        <w:rPr>
          <w:rFonts w:cs="Tahoma"/>
          <w:szCs w:val="20"/>
        </w:rPr>
        <w:t>………….……………………………………………………………………………………………...</w:t>
      </w:r>
    </w:p>
    <w:p w14:paraId="7E689554" w14:textId="77777777" w:rsidR="005A6064" w:rsidRDefault="005A6064" w:rsidP="005A6064">
      <w:pPr>
        <w:jc w:val="left"/>
        <w:rPr>
          <w:rFonts w:cs="Tahoma"/>
          <w:szCs w:val="20"/>
        </w:rPr>
      </w:pPr>
    </w:p>
    <w:p w14:paraId="0D35B373" w14:textId="77777777" w:rsidR="008D0172" w:rsidRDefault="008D0172" w:rsidP="008D0172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NOM DU REPRESENTANT DE L’ENTREPRISE : </w:t>
      </w:r>
      <w:r w:rsidR="00DC4016">
        <w:rPr>
          <w:rFonts w:cs="Tahoma"/>
          <w:szCs w:val="20"/>
        </w:rPr>
        <w:t>………….………………………………………………………………..</w:t>
      </w:r>
    </w:p>
    <w:p w14:paraId="60320709" w14:textId="77777777" w:rsidR="005A6064" w:rsidRDefault="005A6064" w:rsidP="005A6064">
      <w:pPr>
        <w:jc w:val="left"/>
        <w:rPr>
          <w:rFonts w:cs="Tahoma"/>
          <w:szCs w:val="20"/>
        </w:rPr>
      </w:pPr>
    </w:p>
    <w:p w14:paraId="7A44D050" w14:textId="77777777" w:rsidR="005A6064" w:rsidRDefault="008D0172" w:rsidP="005A6064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DATE : </w:t>
      </w:r>
      <w:r w:rsidR="005A6064">
        <w:rPr>
          <w:rFonts w:cs="Tahoma"/>
          <w:szCs w:val="20"/>
        </w:rPr>
        <w:t>…………</w:t>
      </w:r>
      <w:r>
        <w:rPr>
          <w:rFonts w:cs="Tahoma"/>
          <w:szCs w:val="20"/>
        </w:rPr>
        <w:t>…….</w:t>
      </w:r>
      <w:r w:rsidR="005A6064">
        <w:rPr>
          <w:rFonts w:cs="Tahoma"/>
          <w:szCs w:val="20"/>
        </w:rPr>
        <w:t>……………………………………………………………………………………………………………………</w:t>
      </w:r>
    </w:p>
    <w:p w14:paraId="3CF88A6B" w14:textId="77777777" w:rsidR="005A6064" w:rsidRDefault="005A6064" w:rsidP="005A6064">
      <w:pPr>
        <w:jc w:val="right"/>
      </w:pPr>
    </w:p>
    <w:p w14:paraId="25E3005E" w14:textId="79DCDADA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Signature du r</w:t>
      </w:r>
      <w:r w:rsidR="00DE7173">
        <w:t>eprésentant de l'entreprise</w:t>
      </w:r>
    </w:p>
    <w:p w14:paraId="1091D34B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4563A01D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1A025766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66DF95E1" w14:textId="77777777" w:rsidR="00DC4016" w:rsidRDefault="00DC4016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2A85D0ED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6AACD50F" w14:textId="77777777" w:rsidR="005A6064" w:rsidRDefault="005A6064" w:rsidP="005A6064">
      <w:pPr>
        <w:jc w:val="left"/>
      </w:pPr>
    </w:p>
    <w:p w14:paraId="03768CCD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 xml:space="preserve">Signature du représentant </w:t>
      </w:r>
      <w:r w:rsidR="008D0172">
        <w:t xml:space="preserve">du </w:t>
      </w:r>
      <w:r w:rsidR="00652EAD">
        <w:t xml:space="preserve">CHU de </w:t>
      </w:r>
      <w:r w:rsidR="0098167B">
        <w:t xml:space="preserve">Brest </w:t>
      </w:r>
    </w:p>
    <w:p w14:paraId="76043A9C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1B495DF9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68A6D120" w14:textId="77777777" w:rsidR="00BF2844" w:rsidRDefault="00BF284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62B1B741" w14:textId="77777777" w:rsidR="00DC4016" w:rsidRDefault="00DC4016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56D01167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07387FA0" w14:textId="77777777" w:rsidR="005A6064" w:rsidRPr="009D32AF" w:rsidRDefault="005A6064" w:rsidP="005A6064">
      <w:pPr>
        <w:rPr>
          <w:sz w:val="18"/>
          <w:szCs w:val="18"/>
        </w:rPr>
      </w:pPr>
    </w:p>
    <w:p w14:paraId="1D84E37C" w14:textId="77777777" w:rsidR="00C81A07" w:rsidRDefault="005A6064" w:rsidP="00DC4016">
      <w:pPr>
        <w:pStyle w:val="CORPSTEXTE"/>
        <w:ind w:left="0"/>
        <w:jc w:val="center"/>
        <w:rPr>
          <w:rFonts w:ascii="Tahoma" w:hAnsi="Tahoma" w:cs="Tahoma"/>
          <w:b/>
          <w:color w:val="FF0000"/>
          <w:szCs w:val="18"/>
        </w:rPr>
      </w:pPr>
      <w:r w:rsidRPr="00DC4016">
        <w:rPr>
          <w:rFonts w:ascii="Tahoma" w:hAnsi="Tahoma" w:cs="Tahoma"/>
          <w:b/>
          <w:color w:val="FF0000"/>
          <w:szCs w:val="18"/>
        </w:rPr>
        <w:t xml:space="preserve">L'attestation de présence, dûment contresignée lors de la visite, </w:t>
      </w:r>
    </w:p>
    <w:p w14:paraId="0E17D508" w14:textId="3C4F2A4D" w:rsidR="005A6064" w:rsidRPr="00DC4016" w:rsidRDefault="00C81A07" w:rsidP="00DC4016">
      <w:pPr>
        <w:pStyle w:val="CORPSTEXTE"/>
        <w:ind w:left="0"/>
        <w:jc w:val="center"/>
        <w:rPr>
          <w:rFonts w:ascii="Tahoma" w:hAnsi="Tahoma" w:cs="Tahoma"/>
          <w:b/>
          <w:color w:val="FF0000"/>
          <w:szCs w:val="18"/>
        </w:rPr>
      </w:pPr>
      <w:r>
        <w:rPr>
          <w:rFonts w:ascii="Tahoma" w:hAnsi="Tahoma" w:cs="Tahoma"/>
          <w:b/>
          <w:color w:val="FF0000"/>
          <w:szCs w:val="18"/>
        </w:rPr>
        <w:t xml:space="preserve">devra être </w:t>
      </w:r>
      <w:r w:rsidR="005A6064" w:rsidRPr="00DC4016">
        <w:rPr>
          <w:rFonts w:ascii="Tahoma" w:hAnsi="Tahoma" w:cs="Tahoma"/>
          <w:b/>
          <w:color w:val="FF0000"/>
          <w:szCs w:val="18"/>
        </w:rPr>
        <w:t xml:space="preserve">jointe au dossier de remise </w:t>
      </w:r>
      <w:r>
        <w:rPr>
          <w:rFonts w:ascii="Tahoma" w:hAnsi="Tahoma" w:cs="Tahoma"/>
          <w:b/>
          <w:color w:val="FF0000"/>
          <w:szCs w:val="18"/>
        </w:rPr>
        <w:t>d</w:t>
      </w:r>
      <w:r w:rsidR="00970800">
        <w:rPr>
          <w:rFonts w:ascii="Tahoma" w:hAnsi="Tahoma" w:cs="Tahoma"/>
          <w:b/>
          <w:color w:val="FF0000"/>
          <w:szCs w:val="18"/>
        </w:rPr>
        <w:t>u projet</w:t>
      </w:r>
      <w:r>
        <w:rPr>
          <w:rFonts w:ascii="Tahoma" w:hAnsi="Tahoma" w:cs="Tahoma"/>
          <w:b/>
          <w:color w:val="FF0000"/>
          <w:szCs w:val="18"/>
        </w:rPr>
        <w:t>.</w:t>
      </w:r>
    </w:p>
    <w:sectPr w:rsidR="005A6064" w:rsidRPr="00DC4016" w:rsidSect="00120279">
      <w:pgSz w:w="11907" w:h="16840" w:code="9"/>
      <w:pgMar w:top="851" w:right="1275" w:bottom="1134" w:left="1134" w:header="720" w:footer="340" w:gutter="56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4F908" w14:textId="77777777" w:rsidR="00097F15" w:rsidRDefault="00097F15">
      <w:r>
        <w:separator/>
      </w:r>
    </w:p>
  </w:endnote>
  <w:endnote w:type="continuationSeparator" w:id="0">
    <w:p w14:paraId="2B2247DA" w14:textId="77777777" w:rsidR="00097F15" w:rsidRDefault="00097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utch 801 (SWC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A81B9" w14:textId="77777777" w:rsidR="00097F15" w:rsidRDefault="00097F15">
      <w:r>
        <w:separator/>
      </w:r>
    </w:p>
  </w:footnote>
  <w:footnote w:type="continuationSeparator" w:id="0">
    <w:p w14:paraId="45692BAA" w14:textId="77777777" w:rsidR="00097F15" w:rsidRDefault="00097F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3"/>
    <w:multiLevelType w:val="singleLevel"/>
    <w:tmpl w:val="00000003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8"/>
        <w:szCs w:val="18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18"/>
        <w:szCs w:val="18"/>
      </w:rPr>
    </w:lvl>
    <w:lvl w:ilvl="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ahoma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4" w15:restartNumberingAfterBreak="0">
    <w:nsid w:val="109C5158"/>
    <w:multiLevelType w:val="hybridMultilevel"/>
    <w:tmpl w:val="740A1A28"/>
    <w:lvl w:ilvl="0" w:tplc="B2BA0DC4">
      <w:start w:val="6"/>
      <w:numFmt w:val="bullet"/>
      <w:lvlText w:val="-"/>
      <w:lvlJc w:val="left"/>
      <w:pPr>
        <w:ind w:left="643" w:hanging="360"/>
      </w:pPr>
      <w:rPr>
        <w:rFonts w:ascii="Tahoma" w:eastAsia="Times New Roman" w:hAnsi="Tahoma" w:cs="Tahoma" w:hint="default"/>
      </w:rPr>
    </w:lvl>
    <w:lvl w:ilvl="1" w:tplc="040C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472E60E8"/>
    <w:multiLevelType w:val="hybridMultilevel"/>
    <w:tmpl w:val="D2F6DD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5A7632"/>
    <w:multiLevelType w:val="hybridMultilevel"/>
    <w:tmpl w:val="B8CCFB22"/>
    <w:lvl w:ilvl="0" w:tplc="6C66EFBA">
      <w:start w:val="1"/>
      <w:numFmt w:val="bullet"/>
      <w:lvlRestart w:val="0"/>
      <w:lvlText w:val=""/>
      <w:lvlJc w:val="left"/>
      <w:pPr>
        <w:tabs>
          <w:tab w:val="num" w:pos="1434"/>
        </w:tabs>
        <w:ind w:left="1434" w:hanging="357"/>
      </w:pPr>
      <w:rPr>
        <w:rFonts w:ascii="Symbol" w:eastAsia="Times New Roman" w:hAnsi="Symbol" w:cs="Times New Roman" w:hint="default"/>
        <w:color w:val="auto"/>
      </w:rPr>
    </w:lvl>
    <w:lvl w:ilvl="1" w:tplc="FF60A036">
      <w:start w:val="1"/>
      <w:numFmt w:val="bullet"/>
      <w:pStyle w:val="Puce4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8E18AE"/>
    <w:multiLevelType w:val="hybridMultilevel"/>
    <w:tmpl w:val="DA1AAE1E"/>
    <w:lvl w:ilvl="0" w:tplc="17404726">
      <w:start w:val="1"/>
      <w:numFmt w:val="bullet"/>
      <w:lvlRestart w:val="0"/>
      <w:pStyle w:val="Puce1"/>
      <w:lvlText w:val=""/>
      <w:lvlJc w:val="left"/>
      <w:pPr>
        <w:tabs>
          <w:tab w:val="num" w:pos="1434"/>
        </w:tabs>
        <w:ind w:left="1434" w:hanging="357"/>
      </w:pPr>
      <w:rPr>
        <w:rFonts w:ascii="Symbol" w:eastAsia="Times New Roman" w:hAnsi="Symbol" w:cs="Times New Roman" w:hint="default"/>
        <w:color w:val="auto"/>
      </w:rPr>
    </w:lvl>
    <w:lvl w:ilvl="1" w:tplc="561CC13C">
      <w:start w:val="1"/>
      <w:numFmt w:val="bullet"/>
      <w:lvlRestart w:val="0"/>
      <w:pStyle w:val="Puce2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2" w:tplc="68C0EAAE">
      <w:start w:val="1"/>
      <w:numFmt w:val="bullet"/>
      <w:lvlRestart w:val="0"/>
      <w:pStyle w:val="Puce3"/>
      <w:lvlText w:val="o"/>
      <w:lvlJc w:val="left"/>
      <w:pPr>
        <w:tabs>
          <w:tab w:val="num" w:pos="2163"/>
        </w:tabs>
        <w:ind w:left="2163" w:hanging="363"/>
      </w:pPr>
      <w:rPr>
        <w:rFonts w:ascii="Courier New" w:hAnsi="Courier New" w:cs="Courier New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2B679A"/>
    <w:multiLevelType w:val="hybridMultilevel"/>
    <w:tmpl w:val="B4FC95D0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8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D3B"/>
    <w:rsid w:val="000015B8"/>
    <w:rsid w:val="00004A55"/>
    <w:rsid w:val="00007A83"/>
    <w:rsid w:val="00031B66"/>
    <w:rsid w:val="0004192B"/>
    <w:rsid w:val="00041AC0"/>
    <w:rsid w:val="000526CD"/>
    <w:rsid w:val="00061217"/>
    <w:rsid w:val="00065C6B"/>
    <w:rsid w:val="00070159"/>
    <w:rsid w:val="00074AA5"/>
    <w:rsid w:val="00074D91"/>
    <w:rsid w:val="00076687"/>
    <w:rsid w:val="000818C5"/>
    <w:rsid w:val="000837D4"/>
    <w:rsid w:val="00086F95"/>
    <w:rsid w:val="00097F15"/>
    <w:rsid w:val="000B32A4"/>
    <w:rsid w:val="000B33CD"/>
    <w:rsid w:val="000C0E3B"/>
    <w:rsid w:val="000C26B8"/>
    <w:rsid w:val="000C7E55"/>
    <w:rsid w:val="000D0CC2"/>
    <w:rsid w:val="000D18AA"/>
    <w:rsid w:val="000E1FDA"/>
    <w:rsid w:val="000E7796"/>
    <w:rsid w:val="000F5C46"/>
    <w:rsid w:val="00105E84"/>
    <w:rsid w:val="00116579"/>
    <w:rsid w:val="00120279"/>
    <w:rsid w:val="00125047"/>
    <w:rsid w:val="00130DF8"/>
    <w:rsid w:val="00132F15"/>
    <w:rsid w:val="001341D0"/>
    <w:rsid w:val="00150D14"/>
    <w:rsid w:val="001573F4"/>
    <w:rsid w:val="001602AC"/>
    <w:rsid w:val="00167EA2"/>
    <w:rsid w:val="00171BBB"/>
    <w:rsid w:val="00173F98"/>
    <w:rsid w:val="0017622D"/>
    <w:rsid w:val="00177C84"/>
    <w:rsid w:val="0018189D"/>
    <w:rsid w:val="00184361"/>
    <w:rsid w:val="00186092"/>
    <w:rsid w:val="001A5695"/>
    <w:rsid w:val="001A5AF9"/>
    <w:rsid w:val="001B510B"/>
    <w:rsid w:val="001B64FE"/>
    <w:rsid w:val="001B799B"/>
    <w:rsid w:val="001C1178"/>
    <w:rsid w:val="001C629E"/>
    <w:rsid w:val="001D658F"/>
    <w:rsid w:val="001E0809"/>
    <w:rsid w:val="001E0B9E"/>
    <w:rsid w:val="001E2BDD"/>
    <w:rsid w:val="001F12F7"/>
    <w:rsid w:val="001F6E36"/>
    <w:rsid w:val="001F7D60"/>
    <w:rsid w:val="0020762F"/>
    <w:rsid w:val="0021641B"/>
    <w:rsid w:val="0022104D"/>
    <w:rsid w:val="00224EC9"/>
    <w:rsid w:val="00235A90"/>
    <w:rsid w:val="002448D4"/>
    <w:rsid w:val="00251289"/>
    <w:rsid w:val="0025227D"/>
    <w:rsid w:val="0025364C"/>
    <w:rsid w:val="00264F62"/>
    <w:rsid w:val="00272B82"/>
    <w:rsid w:val="0027731A"/>
    <w:rsid w:val="00286261"/>
    <w:rsid w:val="002958A0"/>
    <w:rsid w:val="0029749C"/>
    <w:rsid w:val="002974EC"/>
    <w:rsid w:val="002A1390"/>
    <w:rsid w:val="002A3453"/>
    <w:rsid w:val="002A36CB"/>
    <w:rsid w:val="002A697E"/>
    <w:rsid w:val="002A7C8A"/>
    <w:rsid w:val="002B5ED8"/>
    <w:rsid w:val="002C7EF8"/>
    <w:rsid w:val="002D2933"/>
    <w:rsid w:val="002F5C4F"/>
    <w:rsid w:val="002F6365"/>
    <w:rsid w:val="002F63E5"/>
    <w:rsid w:val="002F795C"/>
    <w:rsid w:val="00304746"/>
    <w:rsid w:val="003052CE"/>
    <w:rsid w:val="003063CC"/>
    <w:rsid w:val="00310FCC"/>
    <w:rsid w:val="003128B5"/>
    <w:rsid w:val="00317298"/>
    <w:rsid w:val="00320833"/>
    <w:rsid w:val="003230E9"/>
    <w:rsid w:val="0032496B"/>
    <w:rsid w:val="00346156"/>
    <w:rsid w:val="00347656"/>
    <w:rsid w:val="00351B4C"/>
    <w:rsid w:val="0035790C"/>
    <w:rsid w:val="00357C47"/>
    <w:rsid w:val="00377C81"/>
    <w:rsid w:val="003868F2"/>
    <w:rsid w:val="003A60D2"/>
    <w:rsid w:val="003A7FCE"/>
    <w:rsid w:val="003B1411"/>
    <w:rsid w:val="003B2D4B"/>
    <w:rsid w:val="003B601D"/>
    <w:rsid w:val="003C2AA3"/>
    <w:rsid w:val="003C620F"/>
    <w:rsid w:val="003D0890"/>
    <w:rsid w:val="003D162D"/>
    <w:rsid w:val="003D25BE"/>
    <w:rsid w:val="003D53B1"/>
    <w:rsid w:val="003E32EA"/>
    <w:rsid w:val="003F0F08"/>
    <w:rsid w:val="003F7207"/>
    <w:rsid w:val="004033CE"/>
    <w:rsid w:val="004038D4"/>
    <w:rsid w:val="00406D05"/>
    <w:rsid w:val="00407926"/>
    <w:rsid w:val="004224DE"/>
    <w:rsid w:val="00424C6F"/>
    <w:rsid w:val="0042608F"/>
    <w:rsid w:val="00430180"/>
    <w:rsid w:val="0043316E"/>
    <w:rsid w:val="004337F5"/>
    <w:rsid w:val="00434340"/>
    <w:rsid w:val="00435934"/>
    <w:rsid w:val="00437E9F"/>
    <w:rsid w:val="00443719"/>
    <w:rsid w:val="0044540B"/>
    <w:rsid w:val="004472AA"/>
    <w:rsid w:val="004537A3"/>
    <w:rsid w:val="00455FD1"/>
    <w:rsid w:val="0045627A"/>
    <w:rsid w:val="00467A1D"/>
    <w:rsid w:val="00475106"/>
    <w:rsid w:val="00480CE8"/>
    <w:rsid w:val="004835D5"/>
    <w:rsid w:val="004869E2"/>
    <w:rsid w:val="004A0732"/>
    <w:rsid w:val="004A6B4D"/>
    <w:rsid w:val="004B3115"/>
    <w:rsid w:val="004C0694"/>
    <w:rsid w:val="004C7309"/>
    <w:rsid w:val="004E4DA9"/>
    <w:rsid w:val="004E7F64"/>
    <w:rsid w:val="004F1049"/>
    <w:rsid w:val="004F11CF"/>
    <w:rsid w:val="004F25DF"/>
    <w:rsid w:val="004F44B9"/>
    <w:rsid w:val="00500990"/>
    <w:rsid w:val="005021B1"/>
    <w:rsid w:val="0050555F"/>
    <w:rsid w:val="00507D0B"/>
    <w:rsid w:val="00510FBA"/>
    <w:rsid w:val="00516F37"/>
    <w:rsid w:val="0052041E"/>
    <w:rsid w:val="0052534D"/>
    <w:rsid w:val="00532CE2"/>
    <w:rsid w:val="00540246"/>
    <w:rsid w:val="005427A2"/>
    <w:rsid w:val="00557813"/>
    <w:rsid w:val="0056051D"/>
    <w:rsid w:val="0056093B"/>
    <w:rsid w:val="00560E2C"/>
    <w:rsid w:val="005638B5"/>
    <w:rsid w:val="00571353"/>
    <w:rsid w:val="00571E2C"/>
    <w:rsid w:val="00576039"/>
    <w:rsid w:val="005808D8"/>
    <w:rsid w:val="00581023"/>
    <w:rsid w:val="00593E4B"/>
    <w:rsid w:val="005A1090"/>
    <w:rsid w:val="005A6064"/>
    <w:rsid w:val="005C29A4"/>
    <w:rsid w:val="005C3D67"/>
    <w:rsid w:val="005C7BC5"/>
    <w:rsid w:val="005D5594"/>
    <w:rsid w:val="005E3363"/>
    <w:rsid w:val="005E4476"/>
    <w:rsid w:val="005E4B4E"/>
    <w:rsid w:val="005F1924"/>
    <w:rsid w:val="005F6B6A"/>
    <w:rsid w:val="00601BD7"/>
    <w:rsid w:val="00606E3D"/>
    <w:rsid w:val="00611259"/>
    <w:rsid w:val="0061594B"/>
    <w:rsid w:val="00622DAB"/>
    <w:rsid w:val="006273E5"/>
    <w:rsid w:val="00627893"/>
    <w:rsid w:val="00637189"/>
    <w:rsid w:val="00637380"/>
    <w:rsid w:val="006402D9"/>
    <w:rsid w:val="00640C4F"/>
    <w:rsid w:val="00642840"/>
    <w:rsid w:val="00646932"/>
    <w:rsid w:val="00652EAD"/>
    <w:rsid w:val="00655321"/>
    <w:rsid w:val="0065570D"/>
    <w:rsid w:val="006575E0"/>
    <w:rsid w:val="00663F47"/>
    <w:rsid w:val="00667D21"/>
    <w:rsid w:val="00670D61"/>
    <w:rsid w:val="00676DEB"/>
    <w:rsid w:val="0068463E"/>
    <w:rsid w:val="006860A0"/>
    <w:rsid w:val="00687A63"/>
    <w:rsid w:val="00687B1D"/>
    <w:rsid w:val="0069531A"/>
    <w:rsid w:val="006A0737"/>
    <w:rsid w:val="006C215E"/>
    <w:rsid w:val="006C46D7"/>
    <w:rsid w:val="006D1230"/>
    <w:rsid w:val="006E1D18"/>
    <w:rsid w:val="006E4D24"/>
    <w:rsid w:val="006E5AAE"/>
    <w:rsid w:val="006F1255"/>
    <w:rsid w:val="006F16AC"/>
    <w:rsid w:val="006F7F88"/>
    <w:rsid w:val="0070208A"/>
    <w:rsid w:val="00704B16"/>
    <w:rsid w:val="0070516A"/>
    <w:rsid w:val="007274D8"/>
    <w:rsid w:val="0073581D"/>
    <w:rsid w:val="00736C5E"/>
    <w:rsid w:val="0074208E"/>
    <w:rsid w:val="00754359"/>
    <w:rsid w:val="00754640"/>
    <w:rsid w:val="00761EB2"/>
    <w:rsid w:val="00762E04"/>
    <w:rsid w:val="0076640E"/>
    <w:rsid w:val="0076658B"/>
    <w:rsid w:val="0076761B"/>
    <w:rsid w:val="00772F0C"/>
    <w:rsid w:val="0077342B"/>
    <w:rsid w:val="007761DD"/>
    <w:rsid w:val="0077780E"/>
    <w:rsid w:val="00784E75"/>
    <w:rsid w:val="007901FD"/>
    <w:rsid w:val="0079551B"/>
    <w:rsid w:val="007A0879"/>
    <w:rsid w:val="007A0A34"/>
    <w:rsid w:val="007A7095"/>
    <w:rsid w:val="007A7F4A"/>
    <w:rsid w:val="007B1DDE"/>
    <w:rsid w:val="007B2A13"/>
    <w:rsid w:val="007B466B"/>
    <w:rsid w:val="007B4E00"/>
    <w:rsid w:val="007B5703"/>
    <w:rsid w:val="007C5F9D"/>
    <w:rsid w:val="007C7A29"/>
    <w:rsid w:val="007C7AD5"/>
    <w:rsid w:val="007D0175"/>
    <w:rsid w:val="007D30D2"/>
    <w:rsid w:val="007D3197"/>
    <w:rsid w:val="007D5A10"/>
    <w:rsid w:val="007E68B7"/>
    <w:rsid w:val="007F78DE"/>
    <w:rsid w:val="00805F89"/>
    <w:rsid w:val="0080612D"/>
    <w:rsid w:val="0081491B"/>
    <w:rsid w:val="00814A92"/>
    <w:rsid w:val="008204D5"/>
    <w:rsid w:val="00821D94"/>
    <w:rsid w:val="0082440D"/>
    <w:rsid w:val="008258B7"/>
    <w:rsid w:val="00831688"/>
    <w:rsid w:val="00832E0F"/>
    <w:rsid w:val="00833091"/>
    <w:rsid w:val="00835FED"/>
    <w:rsid w:val="00840B1F"/>
    <w:rsid w:val="008441A6"/>
    <w:rsid w:val="00850953"/>
    <w:rsid w:val="00852AEB"/>
    <w:rsid w:val="0086123F"/>
    <w:rsid w:val="00875167"/>
    <w:rsid w:val="00875D78"/>
    <w:rsid w:val="008802A3"/>
    <w:rsid w:val="00884C37"/>
    <w:rsid w:val="008856E9"/>
    <w:rsid w:val="0088598E"/>
    <w:rsid w:val="00897124"/>
    <w:rsid w:val="008A0501"/>
    <w:rsid w:val="008C3AE3"/>
    <w:rsid w:val="008C5A8A"/>
    <w:rsid w:val="008D0172"/>
    <w:rsid w:val="008D0B2F"/>
    <w:rsid w:val="008D7B22"/>
    <w:rsid w:val="008E00C2"/>
    <w:rsid w:val="008E074A"/>
    <w:rsid w:val="008E3417"/>
    <w:rsid w:val="008F1057"/>
    <w:rsid w:val="008F31A0"/>
    <w:rsid w:val="008F42E0"/>
    <w:rsid w:val="008F58ED"/>
    <w:rsid w:val="00905975"/>
    <w:rsid w:val="00906FF3"/>
    <w:rsid w:val="009170B1"/>
    <w:rsid w:val="00920268"/>
    <w:rsid w:val="00932713"/>
    <w:rsid w:val="009441A6"/>
    <w:rsid w:val="00954204"/>
    <w:rsid w:val="00970800"/>
    <w:rsid w:val="00973F21"/>
    <w:rsid w:val="0097413B"/>
    <w:rsid w:val="00981526"/>
    <w:rsid w:val="0098167B"/>
    <w:rsid w:val="00982604"/>
    <w:rsid w:val="0098261C"/>
    <w:rsid w:val="00984088"/>
    <w:rsid w:val="009956C4"/>
    <w:rsid w:val="00995E0B"/>
    <w:rsid w:val="009A1128"/>
    <w:rsid w:val="009A3C2A"/>
    <w:rsid w:val="009A3D8A"/>
    <w:rsid w:val="009A4BB1"/>
    <w:rsid w:val="009A6838"/>
    <w:rsid w:val="009A7096"/>
    <w:rsid w:val="009A76DB"/>
    <w:rsid w:val="009B1ADD"/>
    <w:rsid w:val="009B62E9"/>
    <w:rsid w:val="009C5467"/>
    <w:rsid w:val="009D2DEA"/>
    <w:rsid w:val="009D626A"/>
    <w:rsid w:val="009E3C25"/>
    <w:rsid w:val="009E4A81"/>
    <w:rsid w:val="009E4D83"/>
    <w:rsid w:val="00A02B45"/>
    <w:rsid w:val="00A0358E"/>
    <w:rsid w:val="00A05A04"/>
    <w:rsid w:val="00A06AE6"/>
    <w:rsid w:val="00A11BB7"/>
    <w:rsid w:val="00A15F93"/>
    <w:rsid w:val="00A2120D"/>
    <w:rsid w:val="00A21874"/>
    <w:rsid w:val="00A2605D"/>
    <w:rsid w:val="00A30F9A"/>
    <w:rsid w:val="00A32EE1"/>
    <w:rsid w:val="00A424D3"/>
    <w:rsid w:val="00A454AC"/>
    <w:rsid w:val="00A4625B"/>
    <w:rsid w:val="00A50EB5"/>
    <w:rsid w:val="00A55F8A"/>
    <w:rsid w:val="00A56090"/>
    <w:rsid w:val="00A66679"/>
    <w:rsid w:val="00A70BDD"/>
    <w:rsid w:val="00A77E6D"/>
    <w:rsid w:val="00A834F1"/>
    <w:rsid w:val="00A84A51"/>
    <w:rsid w:val="00A93127"/>
    <w:rsid w:val="00A9590C"/>
    <w:rsid w:val="00A96D14"/>
    <w:rsid w:val="00AA1C26"/>
    <w:rsid w:val="00AA1D08"/>
    <w:rsid w:val="00AA3FF4"/>
    <w:rsid w:val="00AA4691"/>
    <w:rsid w:val="00AB37D9"/>
    <w:rsid w:val="00AB3F75"/>
    <w:rsid w:val="00AC703C"/>
    <w:rsid w:val="00AD168B"/>
    <w:rsid w:val="00AD1D60"/>
    <w:rsid w:val="00AE14DC"/>
    <w:rsid w:val="00AE7901"/>
    <w:rsid w:val="00AF4398"/>
    <w:rsid w:val="00AF5376"/>
    <w:rsid w:val="00AF5D42"/>
    <w:rsid w:val="00B02374"/>
    <w:rsid w:val="00B05CC5"/>
    <w:rsid w:val="00B0713D"/>
    <w:rsid w:val="00B1129C"/>
    <w:rsid w:val="00B154ED"/>
    <w:rsid w:val="00B16621"/>
    <w:rsid w:val="00B21145"/>
    <w:rsid w:val="00B22356"/>
    <w:rsid w:val="00B400DB"/>
    <w:rsid w:val="00B42B39"/>
    <w:rsid w:val="00B503E9"/>
    <w:rsid w:val="00B571C9"/>
    <w:rsid w:val="00B60FC8"/>
    <w:rsid w:val="00B66D84"/>
    <w:rsid w:val="00B67179"/>
    <w:rsid w:val="00B741D2"/>
    <w:rsid w:val="00B820F1"/>
    <w:rsid w:val="00B83976"/>
    <w:rsid w:val="00B87DB1"/>
    <w:rsid w:val="00B94B9A"/>
    <w:rsid w:val="00BA3322"/>
    <w:rsid w:val="00BA4FB9"/>
    <w:rsid w:val="00BA6512"/>
    <w:rsid w:val="00BB1487"/>
    <w:rsid w:val="00BB1764"/>
    <w:rsid w:val="00BB4337"/>
    <w:rsid w:val="00BB6130"/>
    <w:rsid w:val="00BB68E7"/>
    <w:rsid w:val="00BC2C1B"/>
    <w:rsid w:val="00BC4B5A"/>
    <w:rsid w:val="00BD2D8D"/>
    <w:rsid w:val="00BD5A88"/>
    <w:rsid w:val="00BF2844"/>
    <w:rsid w:val="00C0318F"/>
    <w:rsid w:val="00C064AE"/>
    <w:rsid w:val="00C11078"/>
    <w:rsid w:val="00C2438B"/>
    <w:rsid w:val="00C2481B"/>
    <w:rsid w:val="00C330B1"/>
    <w:rsid w:val="00C352C3"/>
    <w:rsid w:val="00C40CC9"/>
    <w:rsid w:val="00C44772"/>
    <w:rsid w:val="00C45997"/>
    <w:rsid w:val="00C55000"/>
    <w:rsid w:val="00C57526"/>
    <w:rsid w:val="00C62602"/>
    <w:rsid w:val="00C70B77"/>
    <w:rsid w:val="00C7199A"/>
    <w:rsid w:val="00C80C17"/>
    <w:rsid w:val="00C81A07"/>
    <w:rsid w:val="00C81C9B"/>
    <w:rsid w:val="00C932F7"/>
    <w:rsid w:val="00C958AA"/>
    <w:rsid w:val="00C97CB7"/>
    <w:rsid w:val="00CA4BFD"/>
    <w:rsid w:val="00CB70C8"/>
    <w:rsid w:val="00CC2A84"/>
    <w:rsid w:val="00CD0729"/>
    <w:rsid w:val="00CE3A48"/>
    <w:rsid w:val="00CE4DF0"/>
    <w:rsid w:val="00CF775C"/>
    <w:rsid w:val="00CF7E31"/>
    <w:rsid w:val="00D13B5C"/>
    <w:rsid w:val="00D14BE0"/>
    <w:rsid w:val="00D2016B"/>
    <w:rsid w:val="00D215F2"/>
    <w:rsid w:val="00D22E03"/>
    <w:rsid w:val="00D24B38"/>
    <w:rsid w:val="00D2654A"/>
    <w:rsid w:val="00D40B48"/>
    <w:rsid w:val="00D501D5"/>
    <w:rsid w:val="00D569C7"/>
    <w:rsid w:val="00D70521"/>
    <w:rsid w:val="00D71EAD"/>
    <w:rsid w:val="00D7353E"/>
    <w:rsid w:val="00D74D93"/>
    <w:rsid w:val="00D80686"/>
    <w:rsid w:val="00D85F03"/>
    <w:rsid w:val="00D93831"/>
    <w:rsid w:val="00D9595B"/>
    <w:rsid w:val="00D97486"/>
    <w:rsid w:val="00D97599"/>
    <w:rsid w:val="00D97942"/>
    <w:rsid w:val="00DA3D3D"/>
    <w:rsid w:val="00DB2B69"/>
    <w:rsid w:val="00DB4C76"/>
    <w:rsid w:val="00DC2E13"/>
    <w:rsid w:val="00DC4016"/>
    <w:rsid w:val="00DE4748"/>
    <w:rsid w:val="00DE7173"/>
    <w:rsid w:val="00DF5614"/>
    <w:rsid w:val="00E00C3F"/>
    <w:rsid w:val="00E0139B"/>
    <w:rsid w:val="00E14F05"/>
    <w:rsid w:val="00E22FF9"/>
    <w:rsid w:val="00E2674D"/>
    <w:rsid w:val="00E273CB"/>
    <w:rsid w:val="00E37139"/>
    <w:rsid w:val="00E3793A"/>
    <w:rsid w:val="00E436E2"/>
    <w:rsid w:val="00E4632F"/>
    <w:rsid w:val="00E50CC5"/>
    <w:rsid w:val="00E5162B"/>
    <w:rsid w:val="00E516F3"/>
    <w:rsid w:val="00E51CC7"/>
    <w:rsid w:val="00E653CE"/>
    <w:rsid w:val="00E701A1"/>
    <w:rsid w:val="00E85808"/>
    <w:rsid w:val="00E85E7C"/>
    <w:rsid w:val="00EA003F"/>
    <w:rsid w:val="00EA3D14"/>
    <w:rsid w:val="00EA71B4"/>
    <w:rsid w:val="00EB0651"/>
    <w:rsid w:val="00EC741A"/>
    <w:rsid w:val="00ED29E3"/>
    <w:rsid w:val="00ED3C2B"/>
    <w:rsid w:val="00ED5F4E"/>
    <w:rsid w:val="00ED6DE9"/>
    <w:rsid w:val="00EE6CD5"/>
    <w:rsid w:val="00EF04AF"/>
    <w:rsid w:val="00EF3DB8"/>
    <w:rsid w:val="00F00305"/>
    <w:rsid w:val="00F0187F"/>
    <w:rsid w:val="00F05680"/>
    <w:rsid w:val="00F1335B"/>
    <w:rsid w:val="00F14A0B"/>
    <w:rsid w:val="00F17C07"/>
    <w:rsid w:val="00F2214F"/>
    <w:rsid w:val="00F225F8"/>
    <w:rsid w:val="00F256BB"/>
    <w:rsid w:val="00F26ABB"/>
    <w:rsid w:val="00F271AB"/>
    <w:rsid w:val="00F30D3B"/>
    <w:rsid w:val="00F34143"/>
    <w:rsid w:val="00F401BD"/>
    <w:rsid w:val="00F4122A"/>
    <w:rsid w:val="00F4234F"/>
    <w:rsid w:val="00F45CF8"/>
    <w:rsid w:val="00F47A1A"/>
    <w:rsid w:val="00F47BF6"/>
    <w:rsid w:val="00F6274C"/>
    <w:rsid w:val="00F71AB8"/>
    <w:rsid w:val="00F84107"/>
    <w:rsid w:val="00F86D58"/>
    <w:rsid w:val="00F87809"/>
    <w:rsid w:val="00F970DF"/>
    <w:rsid w:val="00FA1785"/>
    <w:rsid w:val="00FA542A"/>
    <w:rsid w:val="00FB3113"/>
    <w:rsid w:val="00FC4876"/>
    <w:rsid w:val="00FD2CEF"/>
    <w:rsid w:val="00FD5893"/>
    <w:rsid w:val="00FD6A88"/>
    <w:rsid w:val="00FF3F8F"/>
    <w:rsid w:val="00FF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84CE0F"/>
  <w15:docId w15:val="{FDC861B9-ECF9-4FDC-9BC0-BA1D2A546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976"/>
    <w:pPr>
      <w:jc w:val="both"/>
    </w:pPr>
    <w:rPr>
      <w:rFonts w:ascii="Tahoma" w:hAnsi="Tahoma"/>
      <w:szCs w:val="24"/>
    </w:rPr>
  </w:style>
  <w:style w:type="paragraph" w:styleId="Titre1">
    <w:name w:val="heading 1"/>
    <w:basedOn w:val="Normal"/>
    <w:next w:val="Normal"/>
    <w:autoRedefine/>
    <w:qFormat/>
    <w:rsid w:val="008204D5"/>
    <w:pPr>
      <w:spacing w:after="120"/>
      <w:jc w:val="center"/>
      <w:outlineLvl w:val="0"/>
    </w:pPr>
    <w:rPr>
      <w:b/>
      <w:caps/>
      <w:sz w:val="22"/>
      <w:szCs w:val="22"/>
    </w:rPr>
  </w:style>
  <w:style w:type="paragraph" w:styleId="Titre2">
    <w:name w:val="heading 2"/>
    <w:basedOn w:val="Normal"/>
    <w:next w:val="Normal"/>
    <w:autoRedefine/>
    <w:qFormat/>
    <w:rsid w:val="008258B7"/>
    <w:pPr>
      <w:tabs>
        <w:tab w:val="left" w:pos="680"/>
        <w:tab w:val="left" w:pos="709"/>
      </w:tabs>
      <w:spacing w:after="120"/>
      <w:jc w:val="left"/>
      <w:outlineLvl w:val="1"/>
    </w:pPr>
    <w:rPr>
      <w:b/>
      <w:sz w:val="24"/>
    </w:rPr>
  </w:style>
  <w:style w:type="paragraph" w:styleId="Titre3">
    <w:name w:val="heading 3"/>
    <w:basedOn w:val="Titre2"/>
    <w:next w:val="Normal"/>
    <w:autoRedefine/>
    <w:qFormat/>
    <w:rsid w:val="00EA003F"/>
    <w:pPr>
      <w:tabs>
        <w:tab w:val="clear" w:pos="680"/>
        <w:tab w:val="left" w:pos="1650"/>
      </w:tabs>
      <w:ind w:left="680"/>
      <w:outlineLvl w:val="2"/>
    </w:pPr>
    <w:rPr>
      <w:b w:val="0"/>
      <w:i/>
      <w:sz w:val="22"/>
      <w:szCs w:val="22"/>
    </w:rPr>
  </w:style>
  <w:style w:type="paragraph" w:styleId="Titre4">
    <w:name w:val="heading 4"/>
    <w:basedOn w:val="Titre3"/>
    <w:next w:val="Normal"/>
    <w:autoRedefine/>
    <w:qFormat/>
    <w:rsid w:val="0069531A"/>
    <w:pPr>
      <w:widowControl w:val="0"/>
      <w:ind w:left="0"/>
      <w:jc w:val="center"/>
      <w:outlineLvl w:val="3"/>
    </w:pPr>
    <w:rPr>
      <w:b/>
      <w:smallCaps/>
    </w:rPr>
  </w:style>
  <w:style w:type="paragraph" w:styleId="Titre5">
    <w:name w:val="heading 5"/>
    <w:basedOn w:val="Normal"/>
    <w:next w:val="Normal"/>
    <w:autoRedefine/>
    <w:qFormat/>
    <w:rsid w:val="00B83976"/>
    <w:pPr>
      <w:keepNext/>
      <w:keepLines/>
      <w:numPr>
        <w:ilvl w:val="4"/>
        <w:numId w:val="3"/>
      </w:numPr>
      <w:spacing w:before="120" w:after="120"/>
      <w:jc w:val="left"/>
      <w:outlineLvl w:val="4"/>
    </w:pPr>
    <w:rPr>
      <w:b/>
      <w:i/>
      <w:sz w:val="28"/>
      <w:szCs w:val="20"/>
      <w:u w:val="single"/>
    </w:rPr>
  </w:style>
  <w:style w:type="paragraph" w:styleId="Titre6">
    <w:name w:val="heading 6"/>
    <w:basedOn w:val="Normal"/>
    <w:next w:val="Normal"/>
    <w:autoRedefine/>
    <w:qFormat/>
    <w:rsid w:val="00B83976"/>
    <w:pPr>
      <w:keepNext/>
      <w:keepLines/>
      <w:numPr>
        <w:ilvl w:val="5"/>
        <w:numId w:val="3"/>
      </w:numPr>
      <w:spacing w:before="120" w:after="120"/>
      <w:jc w:val="left"/>
      <w:outlineLvl w:val="5"/>
    </w:pPr>
    <w:rPr>
      <w:i/>
      <w:sz w:val="28"/>
      <w:szCs w:val="20"/>
      <w:u w:val="single"/>
    </w:rPr>
  </w:style>
  <w:style w:type="paragraph" w:styleId="Titre7">
    <w:name w:val="heading 7"/>
    <w:basedOn w:val="Titre6"/>
    <w:next w:val="Normal"/>
    <w:qFormat/>
    <w:rsid w:val="00B83976"/>
    <w:pPr>
      <w:numPr>
        <w:ilvl w:val="6"/>
      </w:numPr>
      <w:outlineLvl w:val="6"/>
    </w:pPr>
    <w:rPr>
      <w:b/>
      <w:sz w:val="24"/>
    </w:rPr>
  </w:style>
  <w:style w:type="paragraph" w:styleId="Titre8">
    <w:name w:val="heading 8"/>
    <w:basedOn w:val="Titre7"/>
    <w:next w:val="Normal"/>
    <w:autoRedefine/>
    <w:qFormat/>
    <w:rsid w:val="00B83976"/>
    <w:pPr>
      <w:numPr>
        <w:ilvl w:val="7"/>
      </w:numPr>
      <w:outlineLvl w:val="7"/>
    </w:pPr>
    <w:rPr>
      <w:b w:val="0"/>
    </w:rPr>
  </w:style>
  <w:style w:type="paragraph" w:styleId="Titre9">
    <w:name w:val="heading 9"/>
    <w:basedOn w:val="Titre8"/>
    <w:next w:val="Normal"/>
    <w:autoRedefine/>
    <w:qFormat/>
    <w:rsid w:val="00B83976"/>
    <w:pPr>
      <w:numPr>
        <w:ilvl w:val="8"/>
      </w:numPr>
      <w:outlineLvl w:val="8"/>
    </w:pPr>
    <w:rPr>
      <w:b/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7E68B7"/>
    <w:pPr>
      <w:tabs>
        <w:tab w:val="center" w:pos="4536"/>
        <w:tab w:val="right" w:pos="9072"/>
      </w:tabs>
    </w:pPr>
  </w:style>
  <w:style w:type="paragraph" w:customStyle="1" w:styleId="Image">
    <w:name w:val="Image"/>
    <w:basedOn w:val="Normal"/>
    <w:next w:val="Lgende"/>
    <w:rsid w:val="007E68B7"/>
    <w:pPr>
      <w:keepNext/>
      <w:spacing w:before="60" w:after="60"/>
      <w:jc w:val="center"/>
    </w:pPr>
    <w:rPr>
      <w:sz w:val="22"/>
    </w:rPr>
  </w:style>
  <w:style w:type="paragraph" w:styleId="Lgende">
    <w:name w:val="caption"/>
    <w:basedOn w:val="Normal"/>
    <w:next w:val="Normal"/>
    <w:qFormat/>
    <w:rsid w:val="007E68B7"/>
    <w:pPr>
      <w:spacing w:before="120" w:after="120"/>
      <w:jc w:val="center"/>
    </w:pPr>
    <w:rPr>
      <w:i/>
      <w:sz w:val="22"/>
    </w:rPr>
  </w:style>
  <w:style w:type="paragraph" w:styleId="En-tte">
    <w:name w:val="header"/>
    <w:basedOn w:val="Normal"/>
    <w:link w:val="En-tteCar"/>
    <w:rsid w:val="007E68B7"/>
    <w:pPr>
      <w:tabs>
        <w:tab w:val="center" w:pos="4536"/>
        <w:tab w:val="right" w:pos="9072"/>
      </w:tabs>
      <w:spacing w:before="60" w:after="60"/>
    </w:pPr>
    <w:rPr>
      <w:sz w:val="22"/>
    </w:rPr>
  </w:style>
  <w:style w:type="paragraph" w:styleId="Corpsdetexte2">
    <w:name w:val="Body Text 2"/>
    <w:basedOn w:val="Normal"/>
    <w:rsid w:val="007E68B7"/>
    <w:pPr>
      <w:ind w:right="-71"/>
    </w:pPr>
    <w:rPr>
      <w:color w:val="000000"/>
    </w:rPr>
  </w:style>
  <w:style w:type="character" w:styleId="Lienhypertexte">
    <w:name w:val="Hyperlink"/>
    <w:basedOn w:val="Policepardfaut"/>
    <w:uiPriority w:val="99"/>
    <w:rsid w:val="007E68B7"/>
    <w:rPr>
      <w:color w:val="0000FF"/>
      <w:u w:val="single"/>
    </w:rPr>
  </w:style>
  <w:style w:type="paragraph" w:styleId="Corpsdetexte">
    <w:name w:val="Body Text"/>
    <w:basedOn w:val="Normal"/>
    <w:rsid w:val="007E68B7"/>
    <w:pPr>
      <w:tabs>
        <w:tab w:val="right" w:pos="9639"/>
      </w:tabs>
      <w:spacing w:before="80" w:after="80"/>
      <w:jc w:val="center"/>
    </w:pPr>
    <w:rPr>
      <w:b/>
      <w:i/>
      <w:caps/>
      <w:sz w:val="32"/>
    </w:rPr>
  </w:style>
  <w:style w:type="paragraph" w:styleId="TM1">
    <w:name w:val="toc 1"/>
    <w:basedOn w:val="Normal"/>
    <w:next w:val="Normal"/>
    <w:autoRedefine/>
    <w:uiPriority w:val="39"/>
    <w:rsid w:val="00DE4748"/>
    <w:pPr>
      <w:keepLines/>
      <w:tabs>
        <w:tab w:val="left" w:pos="440"/>
        <w:tab w:val="right" w:leader="dot" w:pos="9072"/>
      </w:tabs>
      <w:spacing w:before="240"/>
    </w:pPr>
    <w:rPr>
      <w:b/>
      <w:szCs w:val="20"/>
    </w:rPr>
  </w:style>
  <w:style w:type="paragraph" w:styleId="TM2">
    <w:name w:val="toc 2"/>
    <w:basedOn w:val="Normal"/>
    <w:next w:val="Normal"/>
    <w:autoRedefine/>
    <w:uiPriority w:val="39"/>
    <w:rsid w:val="002958A0"/>
    <w:pPr>
      <w:keepLines/>
      <w:tabs>
        <w:tab w:val="left" w:pos="880"/>
        <w:tab w:val="right" w:leader="dot" w:pos="9072"/>
      </w:tabs>
      <w:spacing w:before="120"/>
      <w:ind w:left="221"/>
    </w:pPr>
    <w:rPr>
      <w:szCs w:val="20"/>
    </w:rPr>
  </w:style>
  <w:style w:type="paragraph" w:styleId="TM3">
    <w:name w:val="toc 3"/>
    <w:basedOn w:val="Normal"/>
    <w:next w:val="Normal"/>
    <w:autoRedefine/>
    <w:uiPriority w:val="39"/>
    <w:rsid w:val="00DE4748"/>
    <w:pPr>
      <w:keepLines/>
      <w:tabs>
        <w:tab w:val="right" w:leader="dot" w:pos="9072"/>
      </w:tabs>
      <w:spacing w:before="120"/>
      <w:ind w:left="440"/>
    </w:pPr>
    <w:rPr>
      <w:i/>
    </w:rPr>
  </w:style>
  <w:style w:type="paragraph" w:styleId="TM4">
    <w:name w:val="toc 4"/>
    <w:basedOn w:val="Normal"/>
    <w:next w:val="Normal"/>
    <w:autoRedefine/>
    <w:semiHidden/>
    <w:rsid w:val="00351B4C"/>
    <w:pPr>
      <w:keepLines/>
      <w:spacing w:before="120"/>
      <w:ind w:left="660"/>
    </w:pPr>
    <w:rPr>
      <w:sz w:val="18"/>
    </w:rPr>
  </w:style>
  <w:style w:type="paragraph" w:styleId="TM5">
    <w:name w:val="toc 5"/>
    <w:basedOn w:val="TM4"/>
    <w:next w:val="Normal"/>
    <w:autoRedefine/>
    <w:semiHidden/>
    <w:rsid w:val="00351B4C"/>
    <w:pPr>
      <w:ind w:left="880"/>
    </w:pPr>
  </w:style>
  <w:style w:type="paragraph" w:styleId="TM6">
    <w:name w:val="toc 6"/>
    <w:basedOn w:val="Normal"/>
    <w:next w:val="Normal"/>
    <w:autoRedefine/>
    <w:semiHidden/>
    <w:rsid w:val="00351B4C"/>
    <w:pPr>
      <w:keepLines/>
      <w:spacing w:before="120"/>
      <w:ind w:left="1100"/>
    </w:pPr>
    <w:rPr>
      <w:sz w:val="18"/>
    </w:rPr>
  </w:style>
  <w:style w:type="paragraph" w:styleId="TM7">
    <w:name w:val="toc 7"/>
    <w:basedOn w:val="Normal"/>
    <w:next w:val="Normal"/>
    <w:autoRedefine/>
    <w:semiHidden/>
    <w:rsid w:val="00351B4C"/>
    <w:pPr>
      <w:keepLines/>
      <w:spacing w:before="120"/>
      <w:ind w:left="1320"/>
    </w:pPr>
    <w:rPr>
      <w:sz w:val="18"/>
    </w:rPr>
  </w:style>
  <w:style w:type="paragraph" w:customStyle="1" w:styleId="Titretable">
    <w:name w:val="Titre table"/>
    <w:basedOn w:val="Normal"/>
    <w:next w:val="Normal"/>
    <w:rsid w:val="00D97486"/>
    <w:pPr>
      <w:keepLines/>
      <w:pBdr>
        <w:top w:val="thinThickSmallGap" w:sz="12" w:space="1" w:color="auto"/>
        <w:bottom w:val="thickThinSmallGap" w:sz="12" w:space="1" w:color="auto"/>
      </w:pBdr>
      <w:spacing w:before="120"/>
      <w:jc w:val="center"/>
    </w:pPr>
    <w:rPr>
      <w:rFonts w:ascii="Arial" w:hAnsi="Arial"/>
      <w:b/>
      <w:caps/>
      <w:sz w:val="36"/>
    </w:rPr>
  </w:style>
  <w:style w:type="paragraph" w:styleId="NormalWeb">
    <w:name w:val="Normal (Web)"/>
    <w:basedOn w:val="Normal"/>
    <w:rsid w:val="0021641B"/>
    <w:pPr>
      <w:spacing w:before="100" w:beforeAutospacing="1" w:after="100" w:afterAutospacing="1"/>
      <w:ind w:left="734" w:right="734"/>
    </w:pPr>
    <w:rPr>
      <w:rFonts w:ascii="Arial" w:hAnsi="Arial" w:cs="Arial"/>
      <w:sz w:val="24"/>
    </w:rPr>
  </w:style>
  <w:style w:type="paragraph" w:styleId="Textedebulles">
    <w:name w:val="Balloon Text"/>
    <w:basedOn w:val="Normal"/>
    <w:semiHidden/>
    <w:rsid w:val="00EF04AF"/>
    <w:rPr>
      <w:rFonts w:cs="Tahoma"/>
      <w:sz w:val="16"/>
      <w:szCs w:val="16"/>
    </w:rPr>
  </w:style>
  <w:style w:type="character" w:styleId="Numrodepage">
    <w:name w:val="page number"/>
    <w:basedOn w:val="Policepardfaut"/>
    <w:rsid w:val="009E3C25"/>
  </w:style>
  <w:style w:type="paragraph" w:customStyle="1" w:styleId="spip">
    <w:name w:val="spip"/>
    <w:basedOn w:val="Normal"/>
    <w:rsid w:val="001573F4"/>
    <w:pPr>
      <w:spacing w:before="100" w:beforeAutospacing="1" w:after="100" w:afterAutospacing="1"/>
    </w:pPr>
    <w:rPr>
      <w:color w:val="000000"/>
      <w:sz w:val="24"/>
    </w:rPr>
  </w:style>
  <w:style w:type="paragraph" w:customStyle="1" w:styleId="StyleTitre1GaucheOmbreSimpleAutomatique075ptpais">
    <w:name w:val="Style Titre 1 + Gauche: (Ombrée Simple Automatique  075 pt Épais..."/>
    <w:basedOn w:val="Titre1"/>
    <w:next w:val="Normal"/>
    <w:autoRedefine/>
    <w:rsid w:val="00AB3F75"/>
    <w:pPr>
      <w:pBdr>
        <w:left w:val="single" w:sz="6" w:space="0" w:color="auto" w:shadow="1"/>
      </w:pBdr>
      <w:ind w:left="709" w:hanging="709"/>
    </w:pPr>
    <w:rPr>
      <w:szCs w:val="20"/>
    </w:rPr>
  </w:style>
  <w:style w:type="paragraph" w:customStyle="1" w:styleId="Puce1">
    <w:name w:val="Puce 1"/>
    <w:basedOn w:val="Normal"/>
    <w:rsid w:val="00B83976"/>
    <w:pPr>
      <w:numPr>
        <w:numId w:val="1"/>
      </w:numPr>
      <w:tabs>
        <w:tab w:val="left" w:pos="283"/>
      </w:tabs>
    </w:pPr>
    <w:rPr>
      <w:rFonts w:cs="Tahoma"/>
    </w:rPr>
  </w:style>
  <w:style w:type="paragraph" w:customStyle="1" w:styleId="Puce2">
    <w:name w:val="Puce 2"/>
    <w:basedOn w:val="Normal"/>
    <w:rsid w:val="00B83976"/>
    <w:pPr>
      <w:numPr>
        <w:ilvl w:val="1"/>
        <w:numId w:val="1"/>
      </w:numPr>
    </w:pPr>
    <w:rPr>
      <w:rFonts w:cs="Tahoma"/>
    </w:rPr>
  </w:style>
  <w:style w:type="paragraph" w:customStyle="1" w:styleId="Puce3">
    <w:name w:val="Puce 3"/>
    <w:basedOn w:val="Normal"/>
    <w:rsid w:val="00B83976"/>
    <w:pPr>
      <w:numPr>
        <w:ilvl w:val="2"/>
        <w:numId w:val="1"/>
      </w:numPr>
      <w:tabs>
        <w:tab w:val="left" w:pos="850"/>
      </w:tabs>
    </w:pPr>
    <w:rPr>
      <w:rFonts w:cs="Tahoma"/>
    </w:rPr>
  </w:style>
  <w:style w:type="paragraph" w:customStyle="1" w:styleId="Puce4">
    <w:name w:val="Puce 4"/>
    <w:basedOn w:val="Normal"/>
    <w:rsid w:val="00B83976"/>
    <w:pPr>
      <w:numPr>
        <w:ilvl w:val="1"/>
        <w:numId w:val="2"/>
      </w:numPr>
      <w:tabs>
        <w:tab w:val="left" w:pos="1260"/>
      </w:tabs>
    </w:pPr>
    <w:rPr>
      <w:rFonts w:cs="Tahoma"/>
    </w:rPr>
  </w:style>
  <w:style w:type="paragraph" w:styleId="TM8">
    <w:name w:val="toc 8"/>
    <w:basedOn w:val="Normal"/>
    <w:next w:val="Normal"/>
    <w:semiHidden/>
    <w:rsid w:val="0069531A"/>
    <w:pPr>
      <w:ind w:left="1540"/>
      <w:jc w:val="left"/>
    </w:pPr>
    <w:rPr>
      <w:rFonts w:ascii="Times New Roman" w:hAnsi="Times New Roman"/>
      <w:sz w:val="18"/>
      <w:szCs w:val="18"/>
    </w:rPr>
  </w:style>
  <w:style w:type="paragraph" w:styleId="TM9">
    <w:name w:val="toc 9"/>
    <w:basedOn w:val="Normal"/>
    <w:next w:val="Normal"/>
    <w:semiHidden/>
    <w:rsid w:val="0069531A"/>
    <w:pPr>
      <w:ind w:left="1760"/>
      <w:jc w:val="left"/>
    </w:pPr>
    <w:rPr>
      <w:rFonts w:ascii="Times New Roman" w:hAnsi="Times New Roman"/>
      <w:sz w:val="18"/>
      <w:szCs w:val="18"/>
    </w:rPr>
  </w:style>
  <w:style w:type="paragraph" w:styleId="Commentaire">
    <w:name w:val="annotation text"/>
    <w:basedOn w:val="Normal"/>
    <w:semiHidden/>
    <w:rsid w:val="0069531A"/>
    <w:pPr>
      <w:jc w:val="left"/>
    </w:pPr>
    <w:rPr>
      <w:rFonts w:ascii="Times New Roman" w:hAnsi="Times New Roman"/>
      <w:sz w:val="22"/>
      <w:szCs w:val="22"/>
    </w:rPr>
  </w:style>
  <w:style w:type="paragraph" w:customStyle="1" w:styleId="Normal1">
    <w:name w:val="Normal1"/>
    <w:basedOn w:val="Normal"/>
    <w:rsid w:val="0069531A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2"/>
      <w:szCs w:val="22"/>
    </w:rPr>
  </w:style>
  <w:style w:type="paragraph" w:customStyle="1" w:styleId="Normal2">
    <w:name w:val="Normal2"/>
    <w:basedOn w:val="Normal"/>
    <w:rsid w:val="0069531A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3">
    <w:name w:val="Normal3"/>
    <w:basedOn w:val="Normal"/>
    <w:rsid w:val="0069531A"/>
    <w:pPr>
      <w:keepLines/>
      <w:tabs>
        <w:tab w:val="left" w:pos="851"/>
        <w:tab w:val="left" w:pos="1134"/>
        <w:tab w:val="left" w:pos="1418"/>
      </w:tabs>
      <w:ind w:left="567" w:firstLine="284"/>
    </w:pPr>
    <w:rPr>
      <w:rFonts w:ascii="Times New Roman" w:hAnsi="Times New Roman"/>
      <w:sz w:val="22"/>
      <w:szCs w:val="22"/>
    </w:rPr>
  </w:style>
  <w:style w:type="paragraph" w:customStyle="1" w:styleId="Style1">
    <w:name w:val="Style1"/>
    <w:basedOn w:val="Titre2"/>
    <w:rsid w:val="0069531A"/>
    <w:pPr>
      <w:keepNext/>
      <w:spacing w:before="240" w:after="60"/>
      <w:ind w:left="851"/>
      <w:outlineLvl w:val="9"/>
    </w:pPr>
    <w:rPr>
      <w:rFonts w:ascii="Times New Roman" w:hAnsi="Times New Roman"/>
      <w:b w:val="0"/>
      <w:iCs/>
      <w:smallCaps/>
      <w:u w:val="single"/>
    </w:rPr>
  </w:style>
  <w:style w:type="paragraph" w:customStyle="1" w:styleId="Erreur">
    <w:name w:val="Erreur"/>
    <w:basedOn w:val="Normal"/>
    <w:rsid w:val="0069531A"/>
    <w:pPr>
      <w:jc w:val="center"/>
    </w:pPr>
    <w:rPr>
      <w:rFonts w:ascii="Times New Roman" w:hAnsi="Times New Roman"/>
      <w:i/>
      <w:iCs/>
      <w:szCs w:val="20"/>
    </w:rPr>
  </w:style>
  <w:style w:type="paragraph" w:styleId="Titre">
    <w:name w:val="Title"/>
    <w:basedOn w:val="Normal"/>
    <w:qFormat/>
    <w:rsid w:val="0069531A"/>
    <w:pPr>
      <w:jc w:val="center"/>
    </w:pPr>
    <w:rPr>
      <w:rFonts w:ascii="Times New Roman" w:hAnsi="Times New Roman"/>
      <w:b/>
      <w:bCs/>
      <w:sz w:val="26"/>
      <w:szCs w:val="26"/>
    </w:rPr>
  </w:style>
  <w:style w:type="character" w:styleId="Appelnotedebasdep">
    <w:name w:val="footnote reference"/>
    <w:basedOn w:val="Policepardfaut"/>
    <w:semiHidden/>
    <w:rsid w:val="0069531A"/>
    <w:rPr>
      <w:vertAlign w:val="superscript"/>
    </w:rPr>
  </w:style>
  <w:style w:type="paragraph" w:styleId="Notedebasdepage">
    <w:name w:val="footnote text"/>
    <w:basedOn w:val="Normal"/>
    <w:semiHidden/>
    <w:rsid w:val="0069531A"/>
    <w:pPr>
      <w:jc w:val="left"/>
    </w:pPr>
    <w:rPr>
      <w:rFonts w:ascii="Times New Roman" w:hAnsi="Times New Roman"/>
      <w:sz w:val="16"/>
      <w:szCs w:val="16"/>
    </w:rPr>
  </w:style>
  <w:style w:type="paragraph" w:styleId="Signature">
    <w:name w:val="Signature"/>
    <w:basedOn w:val="Normal"/>
    <w:rsid w:val="0069531A"/>
    <w:pPr>
      <w:ind w:left="4252"/>
      <w:jc w:val="left"/>
    </w:pPr>
    <w:rPr>
      <w:rFonts w:ascii="Times New Roman" w:hAnsi="Times New Roman"/>
      <w:sz w:val="22"/>
      <w:szCs w:val="22"/>
    </w:rPr>
  </w:style>
  <w:style w:type="paragraph" w:customStyle="1" w:styleId="Tabulation-Point2">
    <w:name w:val="Tabulation - Point 2"/>
    <w:basedOn w:val="Normal"/>
    <w:rsid w:val="0069531A"/>
    <w:pPr>
      <w:tabs>
        <w:tab w:val="left" w:leader="dot" w:pos="9072"/>
      </w:tabs>
      <w:jc w:val="left"/>
    </w:pPr>
    <w:rPr>
      <w:rFonts w:ascii="Times New Roman" w:hAnsi="Times New Roman"/>
      <w:sz w:val="22"/>
      <w:szCs w:val="22"/>
    </w:rPr>
  </w:style>
  <w:style w:type="paragraph" w:customStyle="1" w:styleId="Tabulation-Points">
    <w:name w:val="Tabulation - Points"/>
    <w:basedOn w:val="Normal"/>
    <w:rsid w:val="0069531A"/>
    <w:pPr>
      <w:tabs>
        <w:tab w:val="left" w:leader="dot" w:pos="9072"/>
      </w:tabs>
      <w:ind w:left="284"/>
      <w:jc w:val="left"/>
    </w:pPr>
    <w:rPr>
      <w:rFonts w:ascii="Times New Roman" w:hAnsi="Times New Roman"/>
      <w:sz w:val="22"/>
      <w:szCs w:val="22"/>
    </w:rPr>
  </w:style>
  <w:style w:type="paragraph" w:customStyle="1" w:styleId="Tabulation-Points2">
    <w:name w:val="Tabulation - Points 2"/>
    <w:basedOn w:val="Tabulation-Point2"/>
    <w:rsid w:val="0069531A"/>
  </w:style>
  <w:style w:type="paragraph" w:styleId="Retraitcorpsdetexte2">
    <w:name w:val="Body Text Indent 2"/>
    <w:basedOn w:val="Normal"/>
    <w:rsid w:val="0069531A"/>
    <w:pPr>
      <w:spacing w:after="120" w:line="480" w:lineRule="auto"/>
      <w:ind w:left="283"/>
      <w:jc w:val="left"/>
    </w:pPr>
    <w:rPr>
      <w:rFonts w:ascii="Times New Roman" w:hAnsi="Times New Roman"/>
      <w:sz w:val="22"/>
      <w:szCs w:val="22"/>
    </w:rPr>
  </w:style>
  <w:style w:type="paragraph" w:customStyle="1" w:styleId="RedLiRub">
    <w:name w:val="RedLiRub"/>
    <w:basedOn w:val="Normal"/>
    <w:rsid w:val="0069531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2"/>
      <w:szCs w:val="22"/>
    </w:rPr>
  </w:style>
  <w:style w:type="paragraph" w:customStyle="1" w:styleId="Partie">
    <w:name w:val="Partie"/>
    <w:next w:val="Normal"/>
    <w:rsid w:val="0069531A"/>
    <w:rPr>
      <w:rFonts w:ascii="Comic Sans MS" w:hAnsi="Comic Sans MS" w:cs="Arial"/>
      <w:bCs/>
      <w:sz w:val="32"/>
    </w:rPr>
  </w:style>
  <w:style w:type="paragraph" w:customStyle="1" w:styleId="PieddepagePremier">
    <w:name w:val="Pied de page (Premier)"/>
    <w:basedOn w:val="Pieddepage"/>
    <w:rsid w:val="0069531A"/>
    <w:pPr>
      <w:keepLines/>
      <w:tabs>
        <w:tab w:val="clear" w:pos="4536"/>
        <w:tab w:val="clear" w:pos="9072"/>
        <w:tab w:val="center" w:pos="4320"/>
      </w:tabs>
      <w:jc w:val="center"/>
    </w:pPr>
    <w:rPr>
      <w:rFonts w:ascii="Arial Black" w:hAnsi="Arial Black"/>
      <w:spacing w:val="-10"/>
      <w:sz w:val="16"/>
      <w:szCs w:val="20"/>
      <w:lang w:eastAsia="en-US"/>
    </w:rPr>
  </w:style>
  <w:style w:type="paragraph" w:styleId="Retraitcorpsdetexte">
    <w:name w:val="Body Text Indent"/>
    <w:basedOn w:val="Normal"/>
    <w:rsid w:val="0069531A"/>
    <w:pPr>
      <w:spacing w:after="120"/>
      <w:ind w:left="283"/>
      <w:jc w:val="left"/>
    </w:pPr>
    <w:rPr>
      <w:rFonts w:ascii="Times New Roman" w:hAnsi="Times New Roman"/>
      <w:sz w:val="22"/>
      <w:szCs w:val="22"/>
    </w:rPr>
  </w:style>
  <w:style w:type="paragraph" w:customStyle="1" w:styleId="charchar1">
    <w:name w:val="charchar1"/>
    <w:basedOn w:val="Normal"/>
    <w:rsid w:val="0069531A"/>
    <w:pPr>
      <w:spacing w:after="160" w:line="240" w:lineRule="atLeast"/>
      <w:jc w:val="left"/>
    </w:pPr>
    <w:rPr>
      <w:rFonts w:ascii="Verdana" w:hAnsi="Verdana" w:cs="Arial"/>
      <w:szCs w:val="20"/>
    </w:rPr>
  </w:style>
  <w:style w:type="paragraph" w:customStyle="1" w:styleId="CORPSTEXTE">
    <w:name w:val="CORPS TEXTE"/>
    <w:basedOn w:val="Normal"/>
    <w:qFormat/>
    <w:rsid w:val="0069531A"/>
    <w:pPr>
      <w:ind w:left="1134"/>
    </w:pPr>
    <w:rPr>
      <w:rFonts w:ascii="Times New Roman" w:hAnsi="Times New Roman"/>
      <w:sz w:val="24"/>
      <w:szCs w:val="20"/>
    </w:rPr>
  </w:style>
  <w:style w:type="paragraph" w:customStyle="1" w:styleId="TITRE0">
    <w:name w:val="TITRE"/>
    <w:basedOn w:val="Normal"/>
    <w:rsid w:val="0069531A"/>
    <w:pPr>
      <w:jc w:val="center"/>
    </w:pPr>
    <w:rPr>
      <w:rFonts w:ascii="Dutch 801 (SWC)" w:hAnsi="Dutch 801 (SWC)"/>
      <w:sz w:val="24"/>
      <w:szCs w:val="20"/>
    </w:rPr>
  </w:style>
  <w:style w:type="table" w:styleId="Grilledutableau">
    <w:name w:val="Table Grid"/>
    <w:basedOn w:val="TableauNormal"/>
    <w:rsid w:val="0069531A"/>
    <w:rPr>
      <w:rFonts w:ascii="Dutch 801 (SWC)" w:hAnsi="Dutch 801 (SWC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U">
    <w:name w:val="CHU"/>
    <w:basedOn w:val="Normal"/>
    <w:rsid w:val="0069531A"/>
    <w:pPr>
      <w:ind w:left="-567"/>
      <w:jc w:val="left"/>
    </w:pPr>
    <w:rPr>
      <w:rFonts w:ascii="Dutch 801 (SWC)" w:hAnsi="Dutch 801 (SWC)"/>
      <w:b/>
      <w:sz w:val="24"/>
      <w:szCs w:val="20"/>
    </w:rPr>
  </w:style>
  <w:style w:type="paragraph" w:customStyle="1" w:styleId="NormalTEXTE">
    <w:name w:val="NormalTEXTE"/>
    <w:basedOn w:val="Normal"/>
    <w:rsid w:val="0069531A"/>
    <w:pPr>
      <w:ind w:left="737"/>
    </w:pPr>
    <w:rPr>
      <w:rFonts w:ascii="Dutch 801 (SWC)" w:hAnsi="Dutch 801 (SWC)"/>
      <w:sz w:val="24"/>
      <w:szCs w:val="20"/>
    </w:rPr>
  </w:style>
  <w:style w:type="paragraph" w:customStyle="1" w:styleId="Normalcorpslettre">
    <w:name w:val="Normalcorpslettre"/>
    <w:basedOn w:val="Normal"/>
    <w:rsid w:val="009D2DEA"/>
    <w:pPr>
      <w:ind w:left="851" w:firstLine="1134"/>
    </w:pPr>
    <w:rPr>
      <w:rFonts w:ascii="Times New Roman" w:hAnsi="Times New Roman"/>
      <w:sz w:val="24"/>
      <w:szCs w:val="20"/>
    </w:rPr>
  </w:style>
  <w:style w:type="paragraph" w:customStyle="1" w:styleId="CharChar10">
    <w:name w:val="Char Char1"/>
    <w:basedOn w:val="Normal"/>
    <w:rsid w:val="00500990"/>
    <w:pPr>
      <w:spacing w:after="160" w:line="240" w:lineRule="exact"/>
      <w:jc w:val="left"/>
    </w:pPr>
    <w:rPr>
      <w:rFonts w:ascii="Verdana" w:hAnsi="Verdana"/>
      <w:szCs w:val="20"/>
      <w:lang w:val="en-US" w:eastAsia="en-US"/>
    </w:rPr>
  </w:style>
  <w:style w:type="paragraph" w:customStyle="1" w:styleId="CarCar">
    <w:name w:val="Car Car"/>
    <w:basedOn w:val="Normal"/>
    <w:rsid w:val="00500990"/>
    <w:pPr>
      <w:spacing w:after="160" w:line="240" w:lineRule="exact"/>
      <w:jc w:val="left"/>
    </w:pPr>
    <w:rPr>
      <w:rFonts w:ascii="Verdana" w:hAnsi="Verdana"/>
      <w:szCs w:val="20"/>
      <w:lang w:val="en-US" w:eastAsia="en-US"/>
    </w:rPr>
  </w:style>
  <w:style w:type="character" w:customStyle="1" w:styleId="txtvert101">
    <w:name w:val="txtvert101"/>
    <w:basedOn w:val="Policepardfaut"/>
    <w:rsid w:val="00EF3DB8"/>
    <w:rPr>
      <w:rFonts w:ascii="Verdana" w:hAnsi="Verdana" w:hint="default"/>
      <w:b w:val="0"/>
      <w:bCs w:val="0"/>
      <w:i w:val="0"/>
      <w:iCs w:val="0"/>
      <w:caps w:val="0"/>
      <w:strike w:val="0"/>
      <w:dstrike w:val="0"/>
      <w:color w:val="4F8A10"/>
      <w:sz w:val="15"/>
      <w:szCs w:val="15"/>
      <w:u w:val="none"/>
      <w:effect w:val="none"/>
      <w:shd w:val="clear" w:color="auto" w:fill="F0F2F3"/>
    </w:rPr>
  </w:style>
  <w:style w:type="paragraph" w:customStyle="1" w:styleId="CarCar1">
    <w:name w:val="Car Car1"/>
    <w:basedOn w:val="Normal"/>
    <w:rsid w:val="00116579"/>
    <w:pPr>
      <w:spacing w:after="160" w:line="240" w:lineRule="exact"/>
      <w:jc w:val="left"/>
    </w:pPr>
    <w:rPr>
      <w:szCs w:val="20"/>
      <w:lang w:val="en-US" w:eastAsia="en-US"/>
    </w:rPr>
  </w:style>
  <w:style w:type="character" w:styleId="Marquedecommentaire">
    <w:name w:val="annotation reference"/>
    <w:basedOn w:val="Policepardfaut"/>
    <w:semiHidden/>
    <w:rsid w:val="00667D21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667D21"/>
    <w:pPr>
      <w:jc w:val="both"/>
    </w:pPr>
    <w:rPr>
      <w:rFonts w:ascii="Tahoma" w:hAnsi="Tahoma"/>
      <w:b/>
      <w:bCs/>
      <w:sz w:val="20"/>
      <w:szCs w:val="20"/>
    </w:rPr>
  </w:style>
  <w:style w:type="paragraph" w:customStyle="1" w:styleId="CharCarCarCar">
    <w:name w:val="Char Car Car Car"/>
    <w:basedOn w:val="Normal"/>
    <w:rsid w:val="0076640E"/>
    <w:pPr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Texte">
    <w:name w:val="Texte"/>
    <w:basedOn w:val="Normal"/>
    <w:link w:val="TexteCar"/>
    <w:rsid w:val="00571353"/>
    <w:pPr>
      <w:ind w:firstLine="567"/>
    </w:pPr>
    <w:rPr>
      <w:rFonts w:ascii="Times New Roman" w:hAnsi="Times New Roman"/>
      <w:noProof/>
      <w:sz w:val="22"/>
      <w:szCs w:val="20"/>
    </w:rPr>
  </w:style>
  <w:style w:type="character" w:customStyle="1" w:styleId="TexteCar">
    <w:name w:val="Texte Car"/>
    <w:link w:val="Texte"/>
    <w:rsid w:val="00571353"/>
    <w:rPr>
      <w:noProof/>
      <w:sz w:val="22"/>
    </w:rPr>
  </w:style>
  <w:style w:type="paragraph" w:styleId="Paragraphedeliste">
    <w:name w:val="List Paragraph"/>
    <w:aliases w:val="Tab n1,Tab 1"/>
    <w:basedOn w:val="Normal"/>
    <w:link w:val="ParagraphedelisteCar"/>
    <w:uiPriority w:val="34"/>
    <w:qFormat/>
    <w:rsid w:val="00973F21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973F21"/>
    <w:rPr>
      <w:color w:val="800080" w:themeColor="followedHyperlink"/>
      <w:u w:val="single"/>
    </w:rPr>
  </w:style>
  <w:style w:type="character" w:customStyle="1" w:styleId="En-tteCar">
    <w:name w:val="En-tête Car"/>
    <w:link w:val="En-tte"/>
    <w:rsid w:val="00576039"/>
    <w:rPr>
      <w:rFonts w:ascii="Tahoma" w:hAnsi="Tahoma"/>
      <w:sz w:val="22"/>
      <w:szCs w:val="24"/>
    </w:rPr>
  </w:style>
  <w:style w:type="paragraph" w:customStyle="1" w:styleId="StyleTitre3CalibriGrasItalique">
    <w:name w:val="Style Titre 3 + Calibri Gras Italique"/>
    <w:basedOn w:val="Titre3"/>
    <w:autoRedefine/>
    <w:rsid w:val="00627893"/>
    <w:pPr>
      <w:keepNext/>
      <w:numPr>
        <w:ilvl w:val="3"/>
      </w:numPr>
      <w:tabs>
        <w:tab w:val="clear" w:pos="709"/>
        <w:tab w:val="clear" w:pos="1650"/>
        <w:tab w:val="num" w:pos="1728"/>
      </w:tabs>
      <w:spacing w:after="0"/>
      <w:ind w:left="851" w:hanging="594"/>
    </w:pPr>
    <w:rPr>
      <w:rFonts w:ascii="Calibri" w:hAnsi="Calibri"/>
      <w:bCs/>
      <w:iCs/>
      <w:w w:val="90"/>
      <w:sz w:val="20"/>
      <w:szCs w:val="20"/>
      <w:u w:val="single"/>
    </w:rPr>
  </w:style>
  <w:style w:type="character" w:customStyle="1" w:styleId="cheminrouge1">
    <w:name w:val="cheminrouge1"/>
    <w:rsid w:val="00C44772"/>
    <w:rPr>
      <w:rFonts w:ascii="Arial" w:hAnsi="Arial" w:cs="Arial" w:hint="default"/>
      <w:b/>
      <w:bCs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CharChar11">
    <w:name w:val="Char Char1"/>
    <w:basedOn w:val="Normal"/>
    <w:rsid w:val="008258B7"/>
    <w:pPr>
      <w:spacing w:after="160" w:line="240" w:lineRule="exact"/>
      <w:jc w:val="left"/>
    </w:pPr>
    <w:rPr>
      <w:rFonts w:ascii="Verdana" w:hAnsi="Verdana"/>
      <w:szCs w:val="20"/>
      <w:lang w:val="en-US" w:eastAsia="en-US"/>
    </w:rPr>
  </w:style>
  <w:style w:type="paragraph" w:customStyle="1" w:styleId="articleannexes">
    <w:name w:val="article annexes"/>
    <w:basedOn w:val="En-tte"/>
    <w:autoRedefine/>
    <w:rsid w:val="006860A0"/>
    <w:pPr>
      <w:tabs>
        <w:tab w:val="clear" w:pos="4536"/>
        <w:tab w:val="clear" w:pos="9072"/>
      </w:tabs>
      <w:spacing w:before="0" w:after="0"/>
      <w:jc w:val="left"/>
    </w:pPr>
    <w:rPr>
      <w:rFonts w:ascii="Calibri" w:hAnsi="Calibri" w:cs="Arial"/>
      <w:b/>
      <w:sz w:val="20"/>
      <w:szCs w:val="20"/>
    </w:rPr>
  </w:style>
  <w:style w:type="paragraph" w:customStyle="1" w:styleId="StyleTitre1Gauche0cmPremireligne0cm">
    <w:name w:val="Style Titre 1 + Gauche :  0 cm Première ligne : 0 cm"/>
    <w:basedOn w:val="Titre1"/>
    <w:autoRedefine/>
    <w:rsid w:val="006860A0"/>
    <w:pPr>
      <w:keepNext/>
      <w:tabs>
        <w:tab w:val="left" w:pos="1418"/>
      </w:tabs>
      <w:spacing w:after="0"/>
      <w:outlineLvl w:val="1"/>
    </w:pPr>
    <w:rPr>
      <w:rFonts w:ascii="Calibri" w:hAnsi="Calibri"/>
      <w:bCs/>
      <w:i/>
      <w:caps w:val="0"/>
      <w:w w:val="90"/>
      <w:szCs w:val="20"/>
    </w:rPr>
  </w:style>
  <w:style w:type="character" w:customStyle="1" w:styleId="ParagraphedelisteCar">
    <w:name w:val="Paragraphe de liste Car"/>
    <w:aliases w:val="Tab n1 Car,Tab 1 Car"/>
    <w:basedOn w:val="Policepardfaut"/>
    <w:link w:val="Paragraphedeliste"/>
    <w:uiPriority w:val="1"/>
    <w:rsid w:val="008D0172"/>
    <w:rPr>
      <w:rFonts w:ascii="Tahoma" w:hAnsi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MORVAN\MO%20-%202BIS%20-%20remplacement%202nd%20TEP\Dossier%20Travaux\RC%20AO%20MAJ%20mai%202014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C5677A-BF48-44C5-BA92-C324A50F6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 AO MAJ mai 2014</Template>
  <TotalTime>7</TotalTime>
  <Pages>1</Pages>
  <Words>190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SOUS TITRE</vt:lpstr>
    </vt:vector>
  </TitlesOfParts>
  <Company>CHRU BREST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SOUS TITRE</dc:title>
  <dc:creator>DAVAIC</dc:creator>
  <cp:lastModifiedBy>TREBAOL Lucie</cp:lastModifiedBy>
  <cp:revision>4</cp:revision>
  <cp:lastPrinted>2015-08-03T07:18:00Z</cp:lastPrinted>
  <dcterms:created xsi:type="dcterms:W3CDTF">2025-10-14T14:56:00Z</dcterms:created>
  <dcterms:modified xsi:type="dcterms:W3CDTF">2025-10-17T08:40:00Z</dcterms:modified>
</cp:coreProperties>
</file>